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2317" w:rsidRPr="00B32317" w:rsidRDefault="00B32317" w:rsidP="00B32317">
      <w:pPr>
        <w:pStyle w:val="a3"/>
        <w:spacing w:after="0"/>
        <w:jc w:val="center"/>
        <w:rPr>
          <w:bCs/>
        </w:rPr>
      </w:pPr>
      <w:r w:rsidRPr="00B32317">
        <w:rPr>
          <w:bCs/>
        </w:rPr>
        <w:t>ДЕПАРТАМЕНТ ОБРАЗОВАНИЯ И НАУКИ КОСТРОМСКОЙ ОБЛАСТИ</w:t>
      </w:r>
    </w:p>
    <w:p w:rsidR="00B32317" w:rsidRPr="00B32317" w:rsidRDefault="00B32317" w:rsidP="00B32317">
      <w:pPr>
        <w:pStyle w:val="a3"/>
        <w:spacing w:after="0"/>
        <w:jc w:val="center"/>
        <w:rPr>
          <w:bCs/>
        </w:rPr>
      </w:pPr>
    </w:p>
    <w:p w:rsidR="00B32317" w:rsidRDefault="00B32317" w:rsidP="00B32317">
      <w:pPr>
        <w:pStyle w:val="a3"/>
        <w:spacing w:after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Областное государственное казенное образовательное учреждение дополнительного образования детей</w:t>
      </w:r>
    </w:p>
    <w:p w:rsidR="00B32317" w:rsidRDefault="00B32317" w:rsidP="00B32317">
      <w:pPr>
        <w:pStyle w:val="a3"/>
        <w:spacing w:after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«Костромской областной центр детского (юношеского)</w:t>
      </w:r>
    </w:p>
    <w:p w:rsidR="00B32317" w:rsidRPr="00B32317" w:rsidRDefault="00B32317" w:rsidP="00B32317">
      <w:pPr>
        <w:pStyle w:val="a3"/>
        <w:spacing w:after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технического творчества»</w:t>
      </w:r>
    </w:p>
    <w:p w:rsidR="00B32317" w:rsidRPr="00B32317" w:rsidRDefault="00B32317" w:rsidP="00B32317">
      <w:pPr>
        <w:pStyle w:val="a3"/>
        <w:ind w:firstLine="690"/>
        <w:jc w:val="both"/>
        <w:rPr>
          <w:b/>
          <w:bCs/>
          <w:sz w:val="28"/>
          <w:szCs w:val="28"/>
        </w:rPr>
      </w:pPr>
    </w:p>
    <w:p w:rsidR="00B32317" w:rsidRPr="00B32317" w:rsidRDefault="00B32317" w:rsidP="00B32317">
      <w:pPr>
        <w:pStyle w:val="a3"/>
        <w:ind w:firstLine="690"/>
        <w:jc w:val="both"/>
        <w:rPr>
          <w:b/>
          <w:bCs/>
          <w:sz w:val="28"/>
          <w:szCs w:val="28"/>
        </w:rPr>
      </w:pPr>
    </w:p>
    <w:p w:rsidR="00B32317" w:rsidRPr="00B32317" w:rsidRDefault="00B32317" w:rsidP="00B32317">
      <w:pPr>
        <w:pStyle w:val="a3"/>
        <w:ind w:firstLine="690"/>
        <w:jc w:val="both"/>
        <w:rPr>
          <w:b/>
          <w:bCs/>
          <w:sz w:val="28"/>
          <w:szCs w:val="28"/>
        </w:rPr>
      </w:pPr>
    </w:p>
    <w:p w:rsidR="00B32317" w:rsidRPr="00B32317" w:rsidRDefault="00B32317" w:rsidP="00B32317">
      <w:pPr>
        <w:pStyle w:val="a3"/>
        <w:ind w:firstLine="690"/>
        <w:jc w:val="both"/>
        <w:rPr>
          <w:b/>
          <w:bCs/>
          <w:sz w:val="28"/>
          <w:szCs w:val="28"/>
        </w:rPr>
      </w:pPr>
    </w:p>
    <w:p w:rsidR="00B32317" w:rsidRDefault="00B32317" w:rsidP="00B32317">
      <w:pPr>
        <w:pStyle w:val="a3"/>
        <w:ind w:firstLine="690"/>
        <w:jc w:val="both"/>
        <w:rPr>
          <w:b/>
          <w:bCs/>
          <w:sz w:val="28"/>
          <w:szCs w:val="28"/>
        </w:rPr>
      </w:pPr>
    </w:p>
    <w:p w:rsidR="00C224C2" w:rsidRPr="00B32317" w:rsidRDefault="00C224C2" w:rsidP="00B32317">
      <w:pPr>
        <w:pStyle w:val="a3"/>
        <w:ind w:firstLine="690"/>
        <w:jc w:val="both"/>
        <w:rPr>
          <w:b/>
          <w:bCs/>
          <w:sz w:val="28"/>
          <w:szCs w:val="28"/>
        </w:rPr>
      </w:pPr>
    </w:p>
    <w:p w:rsidR="00B32317" w:rsidRPr="00C224C2" w:rsidRDefault="00C224C2" w:rsidP="00C224C2">
      <w:pPr>
        <w:pStyle w:val="a3"/>
        <w:jc w:val="center"/>
        <w:rPr>
          <w:b/>
          <w:bCs/>
          <w:sz w:val="40"/>
          <w:szCs w:val="40"/>
        </w:rPr>
      </w:pPr>
      <w:proofErr w:type="gramStart"/>
      <w:r w:rsidRPr="00C224C2">
        <w:rPr>
          <w:b/>
          <w:bCs/>
          <w:sz w:val="40"/>
          <w:szCs w:val="40"/>
        </w:rPr>
        <w:t>Требования,</w:t>
      </w:r>
      <w:r w:rsidRPr="00C224C2">
        <w:rPr>
          <w:b/>
          <w:bCs/>
          <w:sz w:val="40"/>
          <w:szCs w:val="40"/>
        </w:rPr>
        <w:br/>
        <w:t>предъявляемые</w:t>
      </w:r>
      <w:proofErr w:type="gramEnd"/>
      <w:r w:rsidRPr="00C224C2">
        <w:rPr>
          <w:b/>
          <w:bCs/>
          <w:sz w:val="40"/>
          <w:szCs w:val="40"/>
        </w:rPr>
        <w:t xml:space="preserve"> к содержанию и оформлению методических разработок</w:t>
      </w:r>
    </w:p>
    <w:p w:rsidR="00B32317" w:rsidRDefault="00B32317" w:rsidP="00B32317">
      <w:pPr>
        <w:pStyle w:val="a3"/>
        <w:ind w:firstLine="690"/>
        <w:jc w:val="both"/>
        <w:rPr>
          <w:b/>
          <w:bCs/>
          <w:sz w:val="28"/>
          <w:szCs w:val="28"/>
        </w:rPr>
      </w:pPr>
      <w:r w:rsidRPr="00B32317">
        <w:rPr>
          <w:b/>
          <w:bCs/>
          <w:sz w:val="28"/>
          <w:szCs w:val="28"/>
        </w:rPr>
        <w:t xml:space="preserve">                                                            </w:t>
      </w:r>
    </w:p>
    <w:p w:rsidR="00B32317" w:rsidRDefault="00B32317" w:rsidP="00B32317">
      <w:pPr>
        <w:pStyle w:val="a3"/>
        <w:ind w:firstLine="690"/>
        <w:jc w:val="center"/>
        <w:rPr>
          <w:bCs/>
          <w:sz w:val="28"/>
          <w:szCs w:val="28"/>
        </w:rPr>
      </w:pPr>
    </w:p>
    <w:p w:rsidR="00B32317" w:rsidRDefault="00B32317" w:rsidP="00B32317">
      <w:pPr>
        <w:pStyle w:val="a3"/>
        <w:ind w:firstLine="690"/>
        <w:jc w:val="center"/>
        <w:rPr>
          <w:bCs/>
          <w:sz w:val="28"/>
          <w:szCs w:val="28"/>
        </w:rPr>
      </w:pPr>
      <w:r w:rsidRPr="00B32317">
        <w:rPr>
          <w:bCs/>
          <w:sz w:val="28"/>
          <w:szCs w:val="28"/>
        </w:rPr>
        <w:t>Методические рекомендации</w:t>
      </w:r>
    </w:p>
    <w:p w:rsidR="00B32317" w:rsidRPr="00B32317" w:rsidRDefault="00B32317" w:rsidP="00B32317">
      <w:pPr>
        <w:pStyle w:val="a3"/>
        <w:ind w:firstLine="690"/>
        <w:jc w:val="center"/>
        <w:rPr>
          <w:bCs/>
          <w:sz w:val="28"/>
          <w:szCs w:val="28"/>
        </w:rPr>
      </w:pPr>
      <w:r w:rsidRPr="00B32317">
        <w:rPr>
          <w:bCs/>
          <w:sz w:val="28"/>
          <w:szCs w:val="28"/>
        </w:rPr>
        <w:t xml:space="preserve">для </w:t>
      </w:r>
      <w:r>
        <w:rPr>
          <w:bCs/>
          <w:sz w:val="28"/>
          <w:szCs w:val="28"/>
        </w:rPr>
        <w:t>педагогов дополнительного образования</w:t>
      </w:r>
    </w:p>
    <w:p w:rsidR="00B32317" w:rsidRPr="00B32317" w:rsidRDefault="00B32317" w:rsidP="00B32317">
      <w:pPr>
        <w:pStyle w:val="a3"/>
        <w:ind w:firstLine="690"/>
        <w:jc w:val="both"/>
        <w:rPr>
          <w:bCs/>
          <w:sz w:val="28"/>
          <w:szCs w:val="28"/>
        </w:rPr>
      </w:pPr>
    </w:p>
    <w:p w:rsidR="00B32317" w:rsidRDefault="00B32317" w:rsidP="00B32317">
      <w:pPr>
        <w:pStyle w:val="a3"/>
        <w:ind w:firstLine="5670"/>
        <w:jc w:val="both"/>
        <w:rPr>
          <w:bCs/>
          <w:sz w:val="28"/>
          <w:szCs w:val="28"/>
        </w:rPr>
      </w:pPr>
    </w:p>
    <w:p w:rsidR="00B32317" w:rsidRDefault="00B32317" w:rsidP="00B32317">
      <w:pPr>
        <w:pStyle w:val="a3"/>
        <w:ind w:firstLine="5670"/>
        <w:jc w:val="both"/>
        <w:rPr>
          <w:bCs/>
          <w:sz w:val="28"/>
          <w:szCs w:val="28"/>
        </w:rPr>
      </w:pPr>
    </w:p>
    <w:p w:rsidR="00B32317" w:rsidRDefault="00B32317" w:rsidP="00B32317">
      <w:pPr>
        <w:pStyle w:val="a3"/>
        <w:ind w:firstLine="5670"/>
        <w:jc w:val="both"/>
        <w:rPr>
          <w:bCs/>
          <w:sz w:val="28"/>
          <w:szCs w:val="28"/>
        </w:rPr>
      </w:pPr>
    </w:p>
    <w:p w:rsidR="00B32317" w:rsidRPr="00B32317" w:rsidRDefault="00B32317" w:rsidP="00B32317">
      <w:pPr>
        <w:pStyle w:val="a3"/>
        <w:ind w:firstLine="4820"/>
        <w:rPr>
          <w:bCs/>
          <w:sz w:val="28"/>
          <w:szCs w:val="28"/>
        </w:rPr>
      </w:pPr>
      <w:r w:rsidRPr="00B32317">
        <w:rPr>
          <w:bCs/>
          <w:sz w:val="28"/>
          <w:szCs w:val="28"/>
        </w:rPr>
        <w:t>Автор-составитель:</w:t>
      </w:r>
    </w:p>
    <w:p w:rsidR="00B32317" w:rsidRPr="00B32317" w:rsidRDefault="00B32317" w:rsidP="00B32317">
      <w:pPr>
        <w:pStyle w:val="a3"/>
        <w:ind w:firstLine="4820"/>
        <w:rPr>
          <w:bCs/>
          <w:sz w:val="28"/>
          <w:szCs w:val="28"/>
        </w:rPr>
      </w:pPr>
      <w:r>
        <w:rPr>
          <w:bCs/>
          <w:sz w:val="28"/>
          <w:szCs w:val="28"/>
        </w:rPr>
        <w:t>Силенок Н</w:t>
      </w:r>
      <w:r w:rsidRPr="00B32317">
        <w:rPr>
          <w:bCs/>
          <w:sz w:val="28"/>
          <w:szCs w:val="28"/>
        </w:rPr>
        <w:t>.А.,</w:t>
      </w:r>
    </w:p>
    <w:p w:rsidR="00B32317" w:rsidRPr="00B32317" w:rsidRDefault="00B32317" w:rsidP="00B32317">
      <w:pPr>
        <w:pStyle w:val="a3"/>
        <w:ind w:firstLine="48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Старший </w:t>
      </w:r>
      <w:r w:rsidRPr="00B32317">
        <w:rPr>
          <w:bCs/>
          <w:sz w:val="28"/>
          <w:szCs w:val="28"/>
        </w:rPr>
        <w:t>методист</w:t>
      </w:r>
      <w:r>
        <w:rPr>
          <w:bCs/>
          <w:sz w:val="28"/>
          <w:szCs w:val="28"/>
        </w:rPr>
        <w:t xml:space="preserve"> 1 кв. категории</w:t>
      </w:r>
      <w:r w:rsidRPr="00B32317">
        <w:rPr>
          <w:bCs/>
          <w:sz w:val="28"/>
          <w:szCs w:val="28"/>
        </w:rPr>
        <w:t xml:space="preserve"> </w:t>
      </w:r>
    </w:p>
    <w:p w:rsidR="00B32317" w:rsidRPr="00B32317" w:rsidRDefault="00B32317" w:rsidP="00B32317">
      <w:pPr>
        <w:pStyle w:val="a3"/>
        <w:ind w:firstLine="690"/>
        <w:jc w:val="both"/>
        <w:rPr>
          <w:bCs/>
          <w:sz w:val="28"/>
          <w:szCs w:val="28"/>
        </w:rPr>
      </w:pPr>
    </w:p>
    <w:p w:rsidR="00B32317" w:rsidRPr="00B32317" w:rsidRDefault="00B32317" w:rsidP="00B32317">
      <w:pPr>
        <w:pStyle w:val="a3"/>
        <w:ind w:firstLine="690"/>
        <w:jc w:val="both"/>
        <w:rPr>
          <w:bCs/>
          <w:sz w:val="28"/>
          <w:szCs w:val="28"/>
        </w:rPr>
      </w:pPr>
    </w:p>
    <w:p w:rsidR="00B32317" w:rsidRPr="00B32317" w:rsidRDefault="00B32317" w:rsidP="00B32317">
      <w:pPr>
        <w:pStyle w:val="a3"/>
        <w:ind w:firstLine="690"/>
        <w:jc w:val="both"/>
        <w:rPr>
          <w:bCs/>
          <w:sz w:val="28"/>
          <w:szCs w:val="28"/>
        </w:rPr>
      </w:pPr>
    </w:p>
    <w:p w:rsidR="00B32317" w:rsidRPr="00B32317" w:rsidRDefault="00B32317" w:rsidP="00B32317">
      <w:pPr>
        <w:pStyle w:val="a3"/>
        <w:ind w:firstLine="690"/>
        <w:jc w:val="both"/>
        <w:rPr>
          <w:bCs/>
          <w:sz w:val="28"/>
          <w:szCs w:val="28"/>
        </w:rPr>
      </w:pPr>
    </w:p>
    <w:p w:rsidR="00B32317" w:rsidRPr="00B32317" w:rsidRDefault="00B32317" w:rsidP="00B32317">
      <w:pPr>
        <w:pStyle w:val="a3"/>
        <w:ind w:firstLine="690"/>
        <w:jc w:val="both"/>
        <w:rPr>
          <w:bCs/>
          <w:sz w:val="28"/>
          <w:szCs w:val="28"/>
        </w:rPr>
      </w:pPr>
    </w:p>
    <w:p w:rsidR="00B32317" w:rsidRPr="00B32317" w:rsidRDefault="00B32317" w:rsidP="00BD2420">
      <w:pPr>
        <w:pStyle w:val="a3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Кострома</w:t>
      </w:r>
      <w:r w:rsidRPr="00B32317">
        <w:rPr>
          <w:bCs/>
          <w:sz w:val="28"/>
          <w:szCs w:val="28"/>
        </w:rPr>
        <w:t xml:space="preserve"> 201</w:t>
      </w:r>
      <w:r>
        <w:rPr>
          <w:bCs/>
          <w:sz w:val="28"/>
          <w:szCs w:val="28"/>
        </w:rPr>
        <w:t>5</w:t>
      </w:r>
    </w:p>
    <w:p w:rsidR="00B32317" w:rsidRPr="00B32317" w:rsidRDefault="00B32317" w:rsidP="00085086">
      <w:pPr>
        <w:pStyle w:val="a3"/>
        <w:ind w:firstLine="690"/>
        <w:jc w:val="center"/>
        <w:rPr>
          <w:b/>
          <w:bCs/>
          <w:sz w:val="28"/>
          <w:szCs w:val="28"/>
        </w:rPr>
      </w:pPr>
      <w:r w:rsidRPr="00B32317">
        <w:rPr>
          <w:bCs/>
          <w:sz w:val="28"/>
          <w:szCs w:val="28"/>
        </w:rPr>
        <w:br w:type="page"/>
      </w:r>
      <w:r w:rsidRPr="00B32317">
        <w:rPr>
          <w:b/>
          <w:bCs/>
          <w:sz w:val="28"/>
          <w:szCs w:val="28"/>
        </w:rPr>
        <w:lastRenderedPageBreak/>
        <w:t>Содержание</w:t>
      </w:r>
    </w:p>
    <w:p w:rsidR="00B32317" w:rsidRPr="00B32317" w:rsidRDefault="00B32317" w:rsidP="00B32317">
      <w:pPr>
        <w:pStyle w:val="a3"/>
        <w:ind w:firstLine="690"/>
        <w:jc w:val="both"/>
        <w:rPr>
          <w:bCs/>
          <w:sz w:val="28"/>
          <w:szCs w:val="28"/>
        </w:rPr>
      </w:pPr>
    </w:p>
    <w:p w:rsidR="00B32317" w:rsidRPr="00B32317" w:rsidRDefault="00B32317" w:rsidP="00085086">
      <w:pPr>
        <w:pStyle w:val="a3"/>
        <w:spacing w:line="276" w:lineRule="auto"/>
        <w:ind w:firstLine="690"/>
        <w:rPr>
          <w:bCs/>
          <w:sz w:val="28"/>
          <w:szCs w:val="28"/>
        </w:rPr>
      </w:pPr>
      <w:r w:rsidRPr="00B32317">
        <w:rPr>
          <w:bCs/>
          <w:sz w:val="28"/>
          <w:szCs w:val="28"/>
        </w:rPr>
        <w:t>Введение…………</w:t>
      </w:r>
      <w:r>
        <w:rPr>
          <w:bCs/>
          <w:sz w:val="28"/>
          <w:szCs w:val="28"/>
        </w:rPr>
        <w:t>.</w:t>
      </w:r>
      <w:r w:rsidR="00FF7B92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.</w:t>
      </w:r>
      <w:r w:rsidRPr="00B32317">
        <w:rPr>
          <w:bCs/>
          <w:sz w:val="28"/>
          <w:szCs w:val="28"/>
        </w:rPr>
        <w:t>………………………………………………………3</w:t>
      </w:r>
    </w:p>
    <w:p w:rsidR="00B32317" w:rsidRPr="00085086" w:rsidRDefault="00B32317" w:rsidP="00085086">
      <w:pPr>
        <w:pStyle w:val="a3"/>
        <w:numPr>
          <w:ilvl w:val="0"/>
          <w:numId w:val="6"/>
        </w:numPr>
        <w:spacing w:line="276" w:lineRule="auto"/>
        <w:rPr>
          <w:bCs/>
          <w:sz w:val="28"/>
          <w:szCs w:val="28"/>
        </w:rPr>
      </w:pPr>
      <w:r w:rsidRPr="00085086">
        <w:rPr>
          <w:bCs/>
          <w:sz w:val="28"/>
          <w:szCs w:val="28"/>
        </w:rPr>
        <w:t>Учебно-методические материалы………………………………</w:t>
      </w:r>
      <w:proofErr w:type="gramStart"/>
      <w:r w:rsidRPr="00085086">
        <w:rPr>
          <w:bCs/>
          <w:sz w:val="28"/>
          <w:szCs w:val="28"/>
        </w:rPr>
        <w:t>……</w:t>
      </w:r>
      <w:r w:rsidR="00085086">
        <w:rPr>
          <w:bCs/>
          <w:sz w:val="28"/>
          <w:szCs w:val="28"/>
        </w:rPr>
        <w:t>.</w:t>
      </w:r>
      <w:proofErr w:type="gramEnd"/>
      <w:r w:rsidRPr="00085086">
        <w:rPr>
          <w:bCs/>
          <w:sz w:val="28"/>
          <w:szCs w:val="28"/>
        </w:rPr>
        <w:t>….4</w:t>
      </w:r>
    </w:p>
    <w:p w:rsidR="00B32317" w:rsidRPr="00085086" w:rsidRDefault="00B32317" w:rsidP="00085086">
      <w:pPr>
        <w:pStyle w:val="a3"/>
        <w:numPr>
          <w:ilvl w:val="0"/>
          <w:numId w:val="6"/>
        </w:numPr>
        <w:spacing w:line="276" w:lineRule="auto"/>
        <w:rPr>
          <w:bCs/>
          <w:sz w:val="28"/>
          <w:szCs w:val="28"/>
        </w:rPr>
      </w:pPr>
      <w:r w:rsidRPr="00085086">
        <w:rPr>
          <w:bCs/>
          <w:sz w:val="28"/>
          <w:szCs w:val="28"/>
        </w:rPr>
        <w:t xml:space="preserve">Требования к методическим материалам </w:t>
      </w:r>
      <w:r w:rsidR="00643275" w:rsidRPr="00085086">
        <w:rPr>
          <w:bCs/>
          <w:sz w:val="28"/>
          <w:szCs w:val="28"/>
        </w:rPr>
        <w:t>………………</w:t>
      </w:r>
      <w:proofErr w:type="gramStart"/>
      <w:r w:rsidR="00643275" w:rsidRPr="00085086">
        <w:rPr>
          <w:bCs/>
          <w:sz w:val="28"/>
          <w:szCs w:val="28"/>
        </w:rPr>
        <w:t>…….</w:t>
      </w:r>
      <w:proofErr w:type="gramEnd"/>
      <w:r w:rsidR="00643275" w:rsidRPr="00085086">
        <w:rPr>
          <w:bCs/>
          <w:sz w:val="28"/>
          <w:szCs w:val="28"/>
        </w:rPr>
        <w:t>.</w:t>
      </w:r>
      <w:r w:rsidRPr="00085086">
        <w:rPr>
          <w:bCs/>
          <w:sz w:val="28"/>
          <w:szCs w:val="28"/>
        </w:rPr>
        <w:t>……</w:t>
      </w:r>
      <w:r w:rsidR="00085086">
        <w:rPr>
          <w:bCs/>
          <w:sz w:val="28"/>
          <w:szCs w:val="28"/>
        </w:rPr>
        <w:t>.</w:t>
      </w:r>
      <w:r w:rsidRPr="00085086">
        <w:rPr>
          <w:bCs/>
          <w:sz w:val="28"/>
          <w:szCs w:val="28"/>
        </w:rPr>
        <w:t>…..</w:t>
      </w:r>
      <w:r w:rsidR="00643275" w:rsidRPr="00085086">
        <w:rPr>
          <w:bCs/>
          <w:sz w:val="28"/>
          <w:szCs w:val="28"/>
        </w:rPr>
        <w:t>6</w:t>
      </w:r>
    </w:p>
    <w:p w:rsidR="00712EB0" w:rsidRPr="00085086" w:rsidRDefault="00712EB0" w:rsidP="00085086">
      <w:pPr>
        <w:pStyle w:val="a3"/>
        <w:numPr>
          <w:ilvl w:val="0"/>
          <w:numId w:val="6"/>
        </w:numPr>
        <w:spacing w:after="0" w:line="276" w:lineRule="auto"/>
        <w:rPr>
          <w:bCs/>
          <w:sz w:val="28"/>
          <w:szCs w:val="28"/>
        </w:rPr>
      </w:pPr>
      <w:r w:rsidRPr="00085086">
        <w:rPr>
          <w:bCs/>
          <w:sz w:val="28"/>
          <w:szCs w:val="28"/>
        </w:rPr>
        <w:t>Пояснения к отдельным структурным элементам методических рекомендаций…………………………………………………</w:t>
      </w:r>
      <w:proofErr w:type="gramStart"/>
      <w:r w:rsidRPr="00085086">
        <w:rPr>
          <w:bCs/>
          <w:sz w:val="28"/>
          <w:szCs w:val="28"/>
        </w:rPr>
        <w:t>……</w:t>
      </w:r>
      <w:r w:rsidR="00085086">
        <w:rPr>
          <w:bCs/>
          <w:sz w:val="28"/>
          <w:szCs w:val="28"/>
        </w:rPr>
        <w:t>.</w:t>
      </w:r>
      <w:proofErr w:type="gramEnd"/>
      <w:r w:rsidR="00085086">
        <w:rPr>
          <w:bCs/>
          <w:sz w:val="28"/>
          <w:szCs w:val="28"/>
        </w:rPr>
        <w:t>.</w:t>
      </w:r>
      <w:r w:rsidRPr="00085086">
        <w:rPr>
          <w:bCs/>
          <w:sz w:val="28"/>
          <w:szCs w:val="28"/>
        </w:rPr>
        <w:t>…….8</w:t>
      </w:r>
    </w:p>
    <w:p w:rsidR="00712EB0" w:rsidRPr="00085086" w:rsidRDefault="00712EB0" w:rsidP="00085086">
      <w:pPr>
        <w:pStyle w:val="ac"/>
        <w:numPr>
          <w:ilvl w:val="0"/>
          <w:numId w:val="6"/>
        </w:numPr>
        <w:spacing w:line="276" w:lineRule="auto"/>
        <w:rPr>
          <w:rFonts w:ascii="Times New Roman" w:eastAsia="DejaVu Sans" w:hAnsi="Times New Roman" w:cs="Times New Roman"/>
          <w:bCs/>
          <w:kern w:val="1"/>
          <w:sz w:val="28"/>
          <w:szCs w:val="28"/>
        </w:rPr>
      </w:pPr>
      <w:r w:rsidRPr="00085086">
        <w:rPr>
          <w:rFonts w:ascii="Times New Roman" w:eastAsia="DejaVu Sans" w:hAnsi="Times New Roman" w:cs="Times New Roman"/>
          <w:bCs/>
          <w:kern w:val="1"/>
          <w:sz w:val="28"/>
          <w:szCs w:val="28"/>
        </w:rPr>
        <w:t>Требования, предъявляемые к оформлению текста…</w:t>
      </w:r>
      <w:proofErr w:type="gramStart"/>
      <w:r w:rsidRPr="00085086">
        <w:rPr>
          <w:rFonts w:ascii="Times New Roman" w:eastAsia="DejaVu Sans" w:hAnsi="Times New Roman" w:cs="Times New Roman"/>
          <w:bCs/>
          <w:kern w:val="1"/>
          <w:sz w:val="28"/>
          <w:szCs w:val="28"/>
        </w:rPr>
        <w:t>…</w:t>
      </w:r>
      <w:r w:rsidR="00C224C2" w:rsidRPr="00085086">
        <w:rPr>
          <w:rFonts w:ascii="Times New Roman" w:eastAsia="DejaVu Sans" w:hAnsi="Times New Roman" w:cs="Times New Roman"/>
          <w:bCs/>
          <w:kern w:val="1"/>
          <w:sz w:val="28"/>
          <w:szCs w:val="28"/>
        </w:rPr>
        <w:t>…</w:t>
      </w:r>
      <w:r w:rsidR="00085086">
        <w:rPr>
          <w:rFonts w:ascii="Times New Roman" w:eastAsia="DejaVu Sans" w:hAnsi="Times New Roman" w:cs="Times New Roman"/>
          <w:bCs/>
          <w:kern w:val="1"/>
          <w:sz w:val="28"/>
          <w:szCs w:val="28"/>
        </w:rPr>
        <w:t>.</w:t>
      </w:r>
      <w:proofErr w:type="gramEnd"/>
      <w:r w:rsidR="00085086">
        <w:rPr>
          <w:rFonts w:ascii="Times New Roman" w:eastAsia="DejaVu Sans" w:hAnsi="Times New Roman" w:cs="Times New Roman"/>
          <w:bCs/>
          <w:kern w:val="1"/>
          <w:sz w:val="28"/>
          <w:szCs w:val="28"/>
        </w:rPr>
        <w:t>.</w:t>
      </w:r>
      <w:r w:rsidR="00C224C2" w:rsidRPr="00085086">
        <w:rPr>
          <w:rFonts w:ascii="Times New Roman" w:eastAsia="DejaVu Sans" w:hAnsi="Times New Roman" w:cs="Times New Roman"/>
          <w:bCs/>
          <w:kern w:val="1"/>
          <w:sz w:val="28"/>
          <w:szCs w:val="28"/>
        </w:rPr>
        <w:t>………</w:t>
      </w:r>
      <w:r w:rsidR="00085086">
        <w:rPr>
          <w:rFonts w:ascii="Times New Roman" w:eastAsia="DejaVu Sans" w:hAnsi="Times New Roman" w:cs="Times New Roman"/>
          <w:bCs/>
          <w:kern w:val="1"/>
          <w:sz w:val="28"/>
          <w:szCs w:val="28"/>
        </w:rPr>
        <w:t>.</w:t>
      </w:r>
      <w:r w:rsidRPr="00085086">
        <w:rPr>
          <w:rFonts w:ascii="Times New Roman" w:eastAsia="DejaVu Sans" w:hAnsi="Times New Roman" w:cs="Times New Roman"/>
          <w:bCs/>
          <w:kern w:val="1"/>
          <w:sz w:val="28"/>
          <w:szCs w:val="28"/>
        </w:rPr>
        <w:t>….10</w:t>
      </w:r>
    </w:p>
    <w:p w:rsidR="00B32317" w:rsidRPr="00B32317" w:rsidRDefault="00B32317" w:rsidP="00085086">
      <w:pPr>
        <w:pStyle w:val="a3"/>
        <w:spacing w:line="276" w:lineRule="auto"/>
        <w:ind w:firstLine="690"/>
        <w:rPr>
          <w:bCs/>
          <w:sz w:val="28"/>
          <w:szCs w:val="28"/>
        </w:rPr>
      </w:pPr>
      <w:r w:rsidRPr="00B32317">
        <w:rPr>
          <w:bCs/>
          <w:sz w:val="28"/>
          <w:szCs w:val="28"/>
        </w:rPr>
        <w:t>Заключение……………………………</w:t>
      </w:r>
      <w:proofErr w:type="gramStart"/>
      <w:r w:rsidRPr="00B32317">
        <w:rPr>
          <w:bCs/>
          <w:sz w:val="28"/>
          <w:szCs w:val="28"/>
        </w:rPr>
        <w:t>……</w:t>
      </w:r>
      <w:r w:rsidR="00FF7B92">
        <w:rPr>
          <w:bCs/>
          <w:sz w:val="28"/>
          <w:szCs w:val="28"/>
        </w:rPr>
        <w:t>.</w:t>
      </w:r>
      <w:proofErr w:type="gramEnd"/>
      <w:r w:rsidR="00FF7B92">
        <w:rPr>
          <w:bCs/>
          <w:sz w:val="28"/>
          <w:szCs w:val="28"/>
        </w:rPr>
        <w:t>.</w:t>
      </w:r>
      <w:r w:rsidRPr="00B32317">
        <w:rPr>
          <w:bCs/>
          <w:sz w:val="28"/>
          <w:szCs w:val="28"/>
        </w:rPr>
        <w:t>………………………</w:t>
      </w:r>
      <w:r w:rsidR="00085086">
        <w:rPr>
          <w:bCs/>
          <w:sz w:val="28"/>
          <w:szCs w:val="28"/>
        </w:rPr>
        <w:t>..</w:t>
      </w:r>
      <w:r w:rsidRPr="00B32317">
        <w:rPr>
          <w:bCs/>
          <w:sz w:val="28"/>
          <w:szCs w:val="28"/>
        </w:rPr>
        <w:t>…..11</w:t>
      </w:r>
    </w:p>
    <w:p w:rsidR="00B32317" w:rsidRPr="00B32317" w:rsidRDefault="00B32317" w:rsidP="00085086">
      <w:pPr>
        <w:pStyle w:val="a3"/>
        <w:spacing w:line="276" w:lineRule="auto"/>
        <w:ind w:firstLine="690"/>
        <w:rPr>
          <w:bCs/>
          <w:sz w:val="28"/>
          <w:szCs w:val="28"/>
        </w:rPr>
      </w:pPr>
      <w:r w:rsidRPr="00B32317">
        <w:rPr>
          <w:bCs/>
          <w:sz w:val="28"/>
          <w:szCs w:val="28"/>
        </w:rPr>
        <w:t>С</w:t>
      </w:r>
      <w:r w:rsidR="00FF7B92">
        <w:rPr>
          <w:bCs/>
          <w:sz w:val="28"/>
          <w:szCs w:val="28"/>
        </w:rPr>
        <w:t>писок литературы…………………………………</w:t>
      </w:r>
      <w:r w:rsidRPr="00B32317">
        <w:rPr>
          <w:bCs/>
          <w:sz w:val="28"/>
          <w:szCs w:val="28"/>
        </w:rPr>
        <w:t>…………</w:t>
      </w:r>
      <w:proofErr w:type="gramStart"/>
      <w:r w:rsidRPr="00B32317">
        <w:rPr>
          <w:bCs/>
          <w:sz w:val="28"/>
          <w:szCs w:val="28"/>
        </w:rPr>
        <w:t>…</w:t>
      </w:r>
      <w:r w:rsidR="00085086">
        <w:rPr>
          <w:bCs/>
          <w:sz w:val="28"/>
          <w:szCs w:val="28"/>
        </w:rPr>
        <w:t>....</w:t>
      </w:r>
      <w:proofErr w:type="gramEnd"/>
      <w:r w:rsidRPr="00B32317">
        <w:rPr>
          <w:bCs/>
          <w:sz w:val="28"/>
          <w:szCs w:val="28"/>
        </w:rPr>
        <w:t>…….1</w:t>
      </w:r>
      <w:r w:rsidR="00085086">
        <w:rPr>
          <w:bCs/>
          <w:sz w:val="28"/>
          <w:szCs w:val="28"/>
        </w:rPr>
        <w:t>3</w:t>
      </w:r>
    </w:p>
    <w:p w:rsidR="00B32317" w:rsidRPr="00B32317" w:rsidRDefault="00B32317" w:rsidP="00712EB0">
      <w:pPr>
        <w:pStyle w:val="a3"/>
        <w:ind w:firstLine="690"/>
        <w:jc w:val="center"/>
        <w:rPr>
          <w:b/>
          <w:bCs/>
          <w:sz w:val="28"/>
          <w:szCs w:val="28"/>
        </w:rPr>
      </w:pPr>
      <w:r w:rsidRPr="00B32317">
        <w:rPr>
          <w:bCs/>
          <w:sz w:val="28"/>
          <w:szCs w:val="28"/>
        </w:rPr>
        <w:br w:type="page"/>
      </w:r>
      <w:r w:rsidRPr="00B32317">
        <w:rPr>
          <w:b/>
          <w:bCs/>
          <w:sz w:val="28"/>
          <w:szCs w:val="28"/>
        </w:rPr>
        <w:lastRenderedPageBreak/>
        <w:t>Введение</w:t>
      </w:r>
    </w:p>
    <w:p w:rsidR="00BD2420" w:rsidRDefault="00B32317" w:rsidP="00BD2420">
      <w:pPr>
        <w:pStyle w:val="a3"/>
        <w:ind w:firstLine="690"/>
        <w:jc w:val="both"/>
        <w:rPr>
          <w:bCs/>
          <w:sz w:val="28"/>
          <w:szCs w:val="28"/>
        </w:rPr>
      </w:pPr>
      <w:r w:rsidRPr="00B32317">
        <w:rPr>
          <w:bCs/>
          <w:sz w:val="28"/>
          <w:szCs w:val="28"/>
        </w:rPr>
        <w:t>Состояние и перспективы развития образовательного учрежде</w:t>
      </w:r>
      <w:r w:rsidRPr="00B32317">
        <w:rPr>
          <w:bCs/>
          <w:sz w:val="28"/>
          <w:szCs w:val="28"/>
        </w:rPr>
        <w:softHyphen/>
        <w:t xml:space="preserve">ния в огромной мере зависят от педагогов </w:t>
      </w:r>
      <w:r w:rsidR="00712EB0">
        <w:rPr>
          <w:bCs/>
          <w:sz w:val="28"/>
          <w:szCs w:val="28"/>
        </w:rPr>
        <w:t>–</w:t>
      </w:r>
      <w:r w:rsidRPr="00B32317">
        <w:rPr>
          <w:bCs/>
          <w:sz w:val="28"/>
          <w:szCs w:val="28"/>
        </w:rPr>
        <w:t xml:space="preserve"> от их научной и методической квалификации, творчества и способности практически решать про</w:t>
      </w:r>
      <w:r w:rsidRPr="00B32317">
        <w:rPr>
          <w:bCs/>
          <w:sz w:val="28"/>
          <w:szCs w:val="28"/>
        </w:rPr>
        <w:softHyphen/>
        <w:t>блемы обучения и воспитания будущих специалистов.</w:t>
      </w:r>
      <w:r w:rsidR="00BD2420">
        <w:rPr>
          <w:bCs/>
          <w:sz w:val="28"/>
          <w:szCs w:val="28"/>
        </w:rPr>
        <w:t xml:space="preserve"> </w:t>
      </w:r>
      <w:r w:rsidR="00BD2420" w:rsidRPr="00CE0930">
        <w:rPr>
          <w:bCs/>
          <w:sz w:val="28"/>
          <w:szCs w:val="28"/>
        </w:rPr>
        <w:t>Деятельность педагога дополнительного образования, методиста, руководителя</w:t>
      </w:r>
      <w:r w:rsidR="00BD2420">
        <w:rPr>
          <w:bCs/>
          <w:sz w:val="28"/>
          <w:szCs w:val="28"/>
        </w:rPr>
        <w:t xml:space="preserve"> образовательного учреждения невозможна</w:t>
      </w:r>
      <w:r w:rsidR="00BD2420" w:rsidRPr="00CE0930">
        <w:rPr>
          <w:bCs/>
          <w:sz w:val="28"/>
          <w:szCs w:val="28"/>
        </w:rPr>
        <w:t xml:space="preserve"> без методического обеспечения.</w:t>
      </w:r>
    </w:p>
    <w:p w:rsidR="00BD2420" w:rsidRPr="00CE0930" w:rsidRDefault="00BD2420" w:rsidP="00BD2420">
      <w:pPr>
        <w:pStyle w:val="a3"/>
        <w:ind w:firstLine="690"/>
        <w:jc w:val="both"/>
        <w:rPr>
          <w:bCs/>
          <w:sz w:val="28"/>
          <w:szCs w:val="28"/>
        </w:rPr>
      </w:pPr>
      <w:r w:rsidRPr="00CE0930">
        <w:rPr>
          <w:bCs/>
          <w:sz w:val="28"/>
          <w:szCs w:val="28"/>
        </w:rPr>
        <w:t xml:space="preserve">Как вид деятельности, </w:t>
      </w:r>
      <w:r w:rsidRPr="00CE0930">
        <w:rPr>
          <w:b/>
          <w:bCs/>
          <w:sz w:val="28"/>
          <w:szCs w:val="28"/>
        </w:rPr>
        <w:t>методическое обеспечение</w:t>
      </w:r>
      <w:r w:rsidRPr="00CE0930">
        <w:rPr>
          <w:bCs/>
          <w:sz w:val="28"/>
          <w:szCs w:val="28"/>
        </w:rPr>
        <w:t xml:space="preserve"> </w:t>
      </w:r>
      <w:r w:rsidR="00712EB0">
        <w:rPr>
          <w:bCs/>
          <w:sz w:val="28"/>
          <w:szCs w:val="28"/>
        </w:rPr>
        <w:t>–</w:t>
      </w:r>
      <w:r w:rsidRPr="00CE0930">
        <w:rPr>
          <w:bCs/>
          <w:sz w:val="28"/>
          <w:szCs w:val="28"/>
        </w:rPr>
        <w:t xml:space="preserve"> это процесс, направленный на создание разнообразных видов методической продукции, </w:t>
      </w:r>
      <w:r>
        <w:rPr>
          <w:bCs/>
          <w:sz w:val="28"/>
          <w:szCs w:val="28"/>
        </w:rPr>
        <w:t>на оказание методической помощи различным</w:t>
      </w:r>
      <w:r w:rsidRPr="00CE0930">
        <w:rPr>
          <w:bCs/>
          <w:sz w:val="28"/>
          <w:szCs w:val="28"/>
        </w:rPr>
        <w:t xml:space="preserve"> категориям педагоги</w:t>
      </w:r>
      <w:r>
        <w:rPr>
          <w:bCs/>
          <w:sz w:val="28"/>
          <w:szCs w:val="28"/>
        </w:rPr>
        <w:t>ческих работников, на выявление</w:t>
      </w:r>
      <w:r w:rsidRPr="00CE0930">
        <w:rPr>
          <w:bCs/>
          <w:sz w:val="28"/>
          <w:szCs w:val="28"/>
        </w:rPr>
        <w:t>, изучение, обобщение, формирование и распространение положительного педагогического опыта.</w:t>
      </w:r>
    </w:p>
    <w:p w:rsidR="00BD2420" w:rsidRPr="00CE0930" w:rsidRDefault="00BD2420" w:rsidP="00BD2420">
      <w:pPr>
        <w:pStyle w:val="a3"/>
        <w:ind w:firstLine="69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</w:t>
      </w:r>
      <w:r w:rsidRPr="00B32317">
        <w:rPr>
          <w:bCs/>
          <w:iCs/>
          <w:sz w:val="28"/>
          <w:szCs w:val="28"/>
        </w:rPr>
        <w:t>етодической службе необходимо созда</w:t>
      </w:r>
      <w:r>
        <w:rPr>
          <w:bCs/>
          <w:iCs/>
          <w:sz w:val="28"/>
          <w:szCs w:val="28"/>
        </w:rPr>
        <w:t>ва</w:t>
      </w:r>
      <w:r w:rsidRPr="00B32317">
        <w:rPr>
          <w:bCs/>
          <w:iCs/>
          <w:sz w:val="28"/>
          <w:szCs w:val="28"/>
        </w:rPr>
        <w:t>ть условия для самореализации педагогов.</w:t>
      </w:r>
    </w:p>
    <w:p w:rsidR="00B32317" w:rsidRPr="00B32317" w:rsidRDefault="00B32317" w:rsidP="00FF7B92">
      <w:pPr>
        <w:pStyle w:val="a3"/>
        <w:ind w:firstLine="690"/>
        <w:jc w:val="both"/>
        <w:rPr>
          <w:bCs/>
          <w:iCs/>
          <w:sz w:val="28"/>
          <w:szCs w:val="28"/>
        </w:rPr>
      </w:pPr>
      <w:r w:rsidRPr="00B32317">
        <w:rPr>
          <w:bCs/>
          <w:iCs/>
          <w:sz w:val="28"/>
          <w:szCs w:val="28"/>
        </w:rPr>
        <w:t>Предлагаемые методические</w:t>
      </w:r>
      <w:r w:rsidR="00FF7B92">
        <w:rPr>
          <w:bCs/>
          <w:iCs/>
          <w:sz w:val="28"/>
          <w:szCs w:val="28"/>
        </w:rPr>
        <w:t xml:space="preserve"> рекомендации предназначены для</w:t>
      </w:r>
      <w:r w:rsidRPr="00B32317">
        <w:rPr>
          <w:bCs/>
          <w:iCs/>
          <w:sz w:val="28"/>
          <w:szCs w:val="28"/>
        </w:rPr>
        <w:t xml:space="preserve"> их практического использования педагогами </w:t>
      </w:r>
      <w:r w:rsidR="00BD2420">
        <w:rPr>
          <w:bCs/>
          <w:iCs/>
          <w:sz w:val="28"/>
          <w:szCs w:val="28"/>
        </w:rPr>
        <w:t>дополнительного образования</w:t>
      </w:r>
      <w:r w:rsidRPr="00B32317">
        <w:rPr>
          <w:bCs/>
          <w:iCs/>
          <w:sz w:val="28"/>
          <w:szCs w:val="28"/>
        </w:rPr>
        <w:t>. Они включают материалы по созданию учебно-методических материалов.</w:t>
      </w:r>
    </w:p>
    <w:p w:rsidR="00B32317" w:rsidRPr="00B32317" w:rsidRDefault="00B32317" w:rsidP="00FF7B92">
      <w:pPr>
        <w:pStyle w:val="a3"/>
        <w:ind w:firstLine="690"/>
        <w:jc w:val="both"/>
        <w:rPr>
          <w:b/>
          <w:bCs/>
          <w:i/>
          <w:iCs/>
          <w:sz w:val="28"/>
          <w:szCs w:val="28"/>
        </w:rPr>
      </w:pPr>
      <w:r w:rsidRPr="00B32317">
        <w:rPr>
          <w:b/>
          <w:bCs/>
          <w:iCs/>
          <w:sz w:val="28"/>
          <w:szCs w:val="28"/>
        </w:rPr>
        <w:t>Цель</w:t>
      </w:r>
      <w:r w:rsidRPr="00B32317">
        <w:rPr>
          <w:bCs/>
          <w:iCs/>
          <w:sz w:val="28"/>
          <w:szCs w:val="28"/>
        </w:rPr>
        <w:t xml:space="preserve"> методических рекомендаций: обеспечить педагогам оперативную и опережающую личностно-ориентированную методическую поддержку и помощь.</w:t>
      </w:r>
    </w:p>
    <w:p w:rsidR="00B32317" w:rsidRDefault="00B32317" w:rsidP="00FF7B92">
      <w:pPr>
        <w:pStyle w:val="a3"/>
        <w:ind w:firstLine="690"/>
        <w:jc w:val="both"/>
        <w:rPr>
          <w:b/>
          <w:bCs/>
          <w:i/>
          <w:iCs/>
          <w:sz w:val="28"/>
          <w:szCs w:val="28"/>
        </w:rPr>
      </w:pPr>
    </w:p>
    <w:p w:rsidR="00B32317" w:rsidRDefault="00B32317" w:rsidP="00B32317">
      <w:pPr>
        <w:pStyle w:val="a3"/>
        <w:ind w:firstLine="690"/>
        <w:jc w:val="both"/>
        <w:rPr>
          <w:b/>
          <w:bCs/>
          <w:i/>
          <w:iCs/>
          <w:sz w:val="28"/>
          <w:szCs w:val="28"/>
        </w:rPr>
      </w:pPr>
    </w:p>
    <w:p w:rsidR="00643275" w:rsidRDefault="00643275">
      <w:pPr>
        <w:rPr>
          <w:rFonts w:ascii="Times New Roman" w:eastAsia="DejaVu Sans" w:hAnsi="Times New Roman" w:cs="Times New Roman"/>
          <w:b/>
          <w:bCs/>
          <w:iCs/>
          <w:kern w:val="1"/>
          <w:sz w:val="28"/>
          <w:szCs w:val="28"/>
        </w:rPr>
      </w:pPr>
      <w:r>
        <w:rPr>
          <w:b/>
          <w:bCs/>
          <w:iCs/>
          <w:sz w:val="28"/>
          <w:szCs w:val="28"/>
        </w:rPr>
        <w:br w:type="page"/>
      </w:r>
    </w:p>
    <w:p w:rsidR="00B32317" w:rsidRPr="00643275" w:rsidRDefault="00643275" w:rsidP="00712EB0">
      <w:pPr>
        <w:pStyle w:val="a3"/>
        <w:numPr>
          <w:ilvl w:val="0"/>
          <w:numId w:val="12"/>
        </w:numPr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lastRenderedPageBreak/>
        <w:t>Учебно- методические материалы</w:t>
      </w:r>
    </w:p>
    <w:p w:rsidR="00B32317" w:rsidRPr="00B32317" w:rsidRDefault="00B32317" w:rsidP="00643275">
      <w:pPr>
        <w:pStyle w:val="a3"/>
        <w:ind w:firstLine="690"/>
        <w:rPr>
          <w:bCs/>
          <w:sz w:val="28"/>
          <w:szCs w:val="28"/>
        </w:rPr>
      </w:pPr>
      <w:r w:rsidRPr="00B32317">
        <w:rPr>
          <w:bCs/>
          <w:iCs/>
          <w:sz w:val="28"/>
          <w:szCs w:val="28"/>
        </w:rPr>
        <w:t>Все учебно-методические материалы</w:t>
      </w:r>
      <w:r w:rsidRPr="00B32317">
        <w:rPr>
          <w:bCs/>
          <w:i/>
          <w:iCs/>
          <w:sz w:val="28"/>
          <w:szCs w:val="28"/>
        </w:rPr>
        <w:t xml:space="preserve"> </w:t>
      </w:r>
      <w:r w:rsidRPr="00B32317">
        <w:rPr>
          <w:bCs/>
          <w:sz w:val="28"/>
          <w:szCs w:val="28"/>
        </w:rPr>
        <w:t>можно подразделить на три большие группы:</w:t>
      </w:r>
    </w:p>
    <w:p w:rsidR="00B32317" w:rsidRPr="00B32317" w:rsidRDefault="00B32317" w:rsidP="00643275">
      <w:pPr>
        <w:pStyle w:val="a3"/>
        <w:numPr>
          <w:ilvl w:val="0"/>
          <w:numId w:val="5"/>
        </w:numPr>
        <w:jc w:val="both"/>
        <w:rPr>
          <w:bCs/>
          <w:sz w:val="28"/>
          <w:szCs w:val="28"/>
        </w:rPr>
      </w:pPr>
      <w:r w:rsidRPr="00B32317">
        <w:rPr>
          <w:bCs/>
          <w:sz w:val="28"/>
          <w:szCs w:val="28"/>
        </w:rPr>
        <w:t xml:space="preserve"> Учебные (дидактические) материалы (учебники, учебные посо</w:t>
      </w:r>
      <w:r w:rsidRPr="00B32317">
        <w:rPr>
          <w:bCs/>
          <w:sz w:val="28"/>
          <w:szCs w:val="28"/>
        </w:rPr>
        <w:softHyphen/>
        <w:t>бия, справочники, курсы лекций, практикумы, сборники задач и упражнений, рабочие тетради и др.), адресованные обучающимся.</w:t>
      </w:r>
    </w:p>
    <w:p w:rsidR="00B32317" w:rsidRPr="00B32317" w:rsidRDefault="00B32317" w:rsidP="00643275">
      <w:pPr>
        <w:pStyle w:val="a3"/>
        <w:numPr>
          <w:ilvl w:val="0"/>
          <w:numId w:val="5"/>
        </w:numPr>
        <w:jc w:val="both"/>
        <w:rPr>
          <w:bCs/>
          <w:i/>
          <w:iCs/>
          <w:sz w:val="28"/>
          <w:szCs w:val="28"/>
        </w:rPr>
      </w:pPr>
      <w:r w:rsidRPr="00B32317">
        <w:rPr>
          <w:bCs/>
          <w:sz w:val="28"/>
          <w:szCs w:val="28"/>
        </w:rPr>
        <w:t xml:space="preserve"> Учебно-методические материалы (методические указания, посо</w:t>
      </w:r>
      <w:r w:rsidRPr="00B32317">
        <w:rPr>
          <w:bCs/>
          <w:sz w:val="28"/>
          <w:szCs w:val="28"/>
        </w:rPr>
        <w:softHyphen/>
        <w:t>бия, рекомендации, разработки), предназначенные как для обучаю</w:t>
      </w:r>
      <w:r w:rsidRPr="00B32317">
        <w:rPr>
          <w:bCs/>
          <w:sz w:val="28"/>
          <w:szCs w:val="28"/>
        </w:rPr>
        <w:softHyphen/>
        <w:t>щихся, так и педагогов.</w:t>
      </w:r>
    </w:p>
    <w:p w:rsidR="00B32317" w:rsidRPr="00B32317" w:rsidRDefault="00B32317" w:rsidP="00643275">
      <w:pPr>
        <w:pStyle w:val="a3"/>
        <w:numPr>
          <w:ilvl w:val="0"/>
          <w:numId w:val="5"/>
        </w:numPr>
        <w:jc w:val="both"/>
        <w:rPr>
          <w:bCs/>
          <w:sz w:val="28"/>
          <w:szCs w:val="28"/>
        </w:rPr>
      </w:pPr>
      <w:r w:rsidRPr="00B32317">
        <w:rPr>
          <w:bCs/>
          <w:sz w:val="28"/>
          <w:szCs w:val="28"/>
        </w:rPr>
        <w:t xml:space="preserve"> Методические материалы (методические указания, пособия, ре</w:t>
      </w:r>
      <w:r w:rsidRPr="00B32317">
        <w:rPr>
          <w:bCs/>
          <w:sz w:val="28"/>
          <w:szCs w:val="28"/>
        </w:rPr>
        <w:softHyphen/>
        <w:t>комендации, разработки и др.), которые содержат методические указа</w:t>
      </w:r>
      <w:r w:rsidRPr="00B32317">
        <w:rPr>
          <w:bCs/>
          <w:sz w:val="28"/>
          <w:szCs w:val="28"/>
        </w:rPr>
        <w:softHyphen/>
        <w:t>ния по организации деятельности преподавателя, адресованы препо</w:t>
      </w:r>
      <w:r w:rsidRPr="00B32317">
        <w:rPr>
          <w:bCs/>
          <w:sz w:val="28"/>
          <w:szCs w:val="28"/>
        </w:rPr>
        <w:softHyphen/>
        <w:t>давателям.</w:t>
      </w:r>
    </w:p>
    <w:p w:rsidR="00CE0930" w:rsidRDefault="00CE0930" w:rsidP="0095431E">
      <w:pPr>
        <w:pStyle w:val="a3"/>
        <w:spacing w:after="0"/>
        <w:ind w:firstLine="690"/>
        <w:jc w:val="both"/>
        <w:rPr>
          <w:b/>
          <w:bCs/>
          <w:sz w:val="28"/>
          <w:szCs w:val="28"/>
        </w:rPr>
      </w:pPr>
    </w:p>
    <w:p w:rsidR="0095431E" w:rsidRPr="003E68DC" w:rsidRDefault="0095431E" w:rsidP="0095431E">
      <w:pPr>
        <w:pStyle w:val="a3"/>
        <w:spacing w:after="0"/>
        <w:ind w:firstLine="690"/>
        <w:jc w:val="both"/>
        <w:rPr>
          <w:b/>
          <w:sz w:val="28"/>
          <w:szCs w:val="28"/>
        </w:rPr>
      </w:pPr>
      <w:r w:rsidRPr="003E68DC">
        <w:rPr>
          <w:b/>
          <w:sz w:val="28"/>
          <w:szCs w:val="28"/>
        </w:rPr>
        <w:t>Справочные сведения об основных видах методической продукции, используемых в образовательно-методическом комплексе (ОМК)</w:t>
      </w:r>
    </w:p>
    <w:p w:rsidR="0095431E" w:rsidRPr="003E68DC" w:rsidRDefault="0095431E" w:rsidP="0095431E">
      <w:pPr>
        <w:pStyle w:val="a3"/>
        <w:spacing w:after="0"/>
        <w:ind w:firstLine="690"/>
        <w:jc w:val="both"/>
        <w:rPr>
          <w:sz w:val="28"/>
          <w:szCs w:val="28"/>
        </w:rPr>
      </w:pPr>
      <w:r w:rsidRPr="003E68DC">
        <w:rPr>
          <w:b/>
          <w:bCs/>
          <w:i/>
          <w:iCs/>
          <w:sz w:val="28"/>
          <w:szCs w:val="28"/>
        </w:rPr>
        <w:t xml:space="preserve">Буклет </w:t>
      </w:r>
      <w:r w:rsidRPr="003E68DC">
        <w:rPr>
          <w:sz w:val="28"/>
          <w:szCs w:val="28"/>
        </w:rPr>
        <w:t xml:space="preserve">– издание особой формы, отпечатанное на одном листе, сложенном в тетрадь </w:t>
      </w:r>
      <w:proofErr w:type="spellStart"/>
      <w:r w:rsidRPr="003E68DC">
        <w:rPr>
          <w:sz w:val="28"/>
          <w:szCs w:val="28"/>
        </w:rPr>
        <w:t>ширмообразно</w:t>
      </w:r>
      <w:proofErr w:type="spellEnd"/>
      <w:r w:rsidRPr="003E68DC">
        <w:rPr>
          <w:sz w:val="28"/>
          <w:szCs w:val="28"/>
        </w:rPr>
        <w:t xml:space="preserve"> или иным способом.</w:t>
      </w:r>
    </w:p>
    <w:p w:rsidR="0095431E" w:rsidRPr="003E68DC" w:rsidRDefault="0095431E" w:rsidP="0095431E">
      <w:pPr>
        <w:pStyle w:val="a3"/>
        <w:spacing w:after="0"/>
        <w:ind w:firstLine="690"/>
        <w:jc w:val="both"/>
        <w:rPr>
          <w:sz w:val="28"/>
          <w:szCs w:val="28"/>
        </w:rPr>
      </w:pPr>
      <w:r w:rsidRPr="003E68DC">
        <w:rPr>
          <w:b/>
          <w:bCs/>
          <w:i/>
          <w:iCs/>
          <w:sz w:val="28"/>
          <w:szCs w:val="28"/>
        </w:rPr>
        <w:t xml:space="preserve">Листовка </w:t>
      </w:r>
      <w:r w:rsidRPr="003E68DC">
        <w:rPr>
          <w:sz w:val="28"/>
          <w:szCs w:val="28"/>
        </w:rPr>
        <w:t>– непериодическое текстовое листовое издание объемом не более четырех страниц.</w:t>
      </w:r>
    </w:p>
    <w:p w:rsidR="0095431E" w:rsidRPr="003E68DC" w:rsidRDefault="0095431E" w:rsidP="0095431E">
      <w:pPr>
        <w:pStyle w:val="a3"/>
        <w:spacing w:after="0"/>
        <w:ind w:firstLine="690"/>
        <w:jc w:val="both"/>
        <w:rPr>
          <w:sz w:val="28"/>
          <w:szCs w:val="28"/>
        </w:rPr>
      </w:pPr>
      <w:r w:rsidRPr="003E68DC">
        <w:rPr>
          <w:b/>
          <w:bCs/>
          <w:i/>
          <w:iCs/>
          <w:sz w:val="28"/>
          <w:szCs w:val="28"/>
        </w:rPr>
        <w:t xml:space="preserve">Аннотированный каталог </w:t>
      </w:r>
      <w:r w:rsidRPr="003E68DC">
        <w:rPr>
          <w:sz w:val="28"/>
          <w:szCs w:val="28"/>
        </w:rPr>
        <w:t>– нормативно-производственное, справочное или рекламное издание, содержащее систематизированный перечень кратких характеристик документа или группы документов с точки зрения назначения, содержания, формы и других особенностей.</w:t>
      </w:r>
    </w:p>
    <w:p w:rsidR="0095431E" w:rsidRPr="003E68DC" w:rsidRDefault="0095431E" w:rsidP="0095431E">
      <w:pPr>
        <w:pStyle w:val="a3"/>
        <w:spacing w:after="0"/>
        <w:ind w:firstLine="690"/>
        <w:jc w:val="both"/>
        <w:rPr>
          <w:sz w:val="28"/>
          <w:szCs w:val="28"/>
        </w:rPr>
      </w:pPr>
      <w:r w:rsidRPr="003E68DC">
        <w:rPr>
          <w:b/>
          <w:bCs/>
          <w:i/>
          <w:iCs/>
          <w:sz w:val="28"/>
          <w:szCs w:val="28"/>
        </w:rPr>
        <w:t>Информационно-методический справочник</w:t>
      </w:r>
      <w:r w:rsidRPr="003E68DC">
        <w:rPr>
          <w:sz w:val="28"/>
          <w:szCs w:val="28"/>
        </w:rPr>
        <w:t xml:space="preserve"> – сборник вопросов и ответов по содержанию конкретной деятельности и по ее организации.</w:t>
      </w:r>
    </w:p>
    <w:p w:rsidR="0095431E" w:rsidRPr="003E68DC" w:rsidRDefault="0095431E" w:rsidP="0095431E">
      <w:pPr>
        <w:pStyle w:val="a3"/>
        <w:spacing w:after="0"/>
        <w:ind w:firstLine="690"/>
        <w:jc w:val="both"/>
        <w:rPr>
          <w:sz w:val="28"/>
          <w:szCs w:val="28"/>
        </w:rPr>
      </w:pPr>
      <w:r w:rsidRPr="003E68DC">
        <w:rPr>
          <w:b/>
          <w:bCs/>
          <w:i/>
          <w:iCs/>
          <w:sz w:val="28"/>
          <w:szCs w:val="28"/>
        </w:rPr>
        <w:t>Инструкция</w:t>
      </w:r>
      <w:r w:rsidRPr="003E68DC">
        <w:rPr>
          <w:sz w:val="28"/>
          <w:szCs w:val="28"/>
        </w:rPr>
        <w:t xml:space="preserve"> – пошаговая последовательность действий, операций; например, при описании условий дидактических игр. </w:t>
      </w:r>
    </w:p>
    <w:p w:rsidR="0095431E" w:rsidRPr="003E68DC" w:rsidRDefault="0095431E" w:rsidP="0095431E">
      <w:pPr>
        <w:pStyle w:val="a3"/>
        <w:spacing w:after="0"/>
        <w:ind w:firstLine="690"/>
        <w:jc w:val="both"/>
        <w:rPr>
          <w:sz w:val="28"/>
          <w:szCs w:val="28"/>
        </w:rPr>
      </w:pPr>
      <w:r w:rsidRPr="003E68DC">
        <w:rPr>
          <w:b/>
          <w:bCs/>
          <w:i/>
          <w:iCs/>
          <w:sz w:val="28"/>
          <w:szCs w:val="28"/>
        </w:rPr>
        <w:t xml:space="preserve">Методическая записка </w:t>
      </w:r>
      <w:r w:rsidRPr="003E68DC">
        <w:rPr>
          <w:sz w:val="28"/>
          <w:szCs w:val="28"/>
        </w:rPr>
        <w:t>– пояснения к последующим методическим материалам, изложенным более сжато: схемам, графикам, таблицам.</w:t>
      </w:r>
    </w:p>
    <w:p w:rsidR="0095431E" w:rsidRPr="003E68DC" w:rsidRDefault="0095431E" w:rsidP="0095431E">
      <w:pPr>
        <w:pStyle w:val="a3"/>
        <w:spacing w:after="0"/>
        <w:ind w:firstLine="690"/>
        <w:jc w:val="both"/>
        <w:rPr>
          <w:sz w:val="28"/>
          <w:szCs w:val="28"/>
        </w:rPr>
      </w:pPr>
      <w:r w:rsidRPr="003E68DC">
        <w:rPr>
          <w:b/>
          <w:bCs/>
          <w:i/>
          <w:iCs/>
          <w:sz w:val="28"/>
          <w:szCs w:val="28"/>
        </w:rPr>
        <w:t xml:space="preserve">Методическая разработка </w:t>
      </w:r>
      <w:r w:rsidRPr="003E68DC">
        <w:rPr>
          <w:sz w:val="28"/>
          <w:szCs w:val="28"/>
        </w:rPr>
        <w:t>– логично структурированный и подробно описанный ход проведения учебного занятия, мероприятия. Описание последовательности действий должно также включать поставленные педагогом цели, средства их достижения, ожидаемые результаты и сопровождаться соответствующими методическими советами.</w:t>
      </w:r>
    </w:p>
    <w:p w:rsidR="0095431E" w:rsidRPr="003E68DC" w:rsidRDefault="0095431E" w:rsidP="0095431E">
      <w:pPr>
        <w:pStyle w:val="a3"/>
        <w:spacing w:after="0"/>
        <w:ind w:firstLine="690"/>
        <w:jc w:val="both"/>
        <w:rPr>
          <w:sz w:val="28"/>
          <w:szCs w:val="28"/>
        </w:rPr>
      </w:pPr>
      <w:r w:rsidRPr="003E68DC">
        <w:rPr>
          <w:b/>
          <w:bCs/>
          <w:i/>
          <w:iCs/>
          <w:sz w:val="28"/>
          <w:szCs w:val="28"/>
        </w:rPr>
        <w:t>Методические рекомендации</w:t>
      </w:r>
      <w:r w:rsidRPr="003E68DC">
        <w:rPr>
          <w:sz w:val="28"/>
          <w:szCs w:val="28"/>
        </w:rPr>
        <w:t xml:space="preserve"> – вид методической продукции, раскрывающий порядок, логику и акценты изучения какой-либо темы, проведения занятия, мероприятия. В методических рекомендациях акцент делается не столько на последовательность осуществляемых действий (как в методической разработке), сколько на раскрытие одной или нескольких частных методик, выработанных на основе положительного опыта. Задача методических рекомендаций – пропагандировать наиболее эффективные, рациональные варианты, образцы действий применительно к определенному виду деятельности (в том числе </w:t>
      </w:r>
      <w:r w:rsidR="00712EB0">
        <w:rPr>
          <w:sz w:val="28"/>
          <w:szCs w:val="28"/>
        </w:rPr>
        <w:t>–</w:t>
      </w:r>
      <w:r w:rsidRPr="003E68DC">
        <w:rPr>
          <w:sz w:val="28"/>
          <w:szCs w:val="28"/>
        </w:rPr>
        <w:t xml:space="preserve"> мероприятию). В методических </w:t>
      </w:r>
      <w:r w:rsidRPr="003E68DC">
        <w:rPr>
          <w:sz w:val="28"/>
          <w:szCs w:val="28"/>
        </w:rPr>
        <w:lastRenderedPageBreak/>
        <w:t>рекомендациях обязательно содержится указание по организации и проведению одного или нескольких конкретных дел, иллюстрирующих описываемую методику на практике.</w:t>
      </w:r>
    </w:p>
    <w:p w:rsidR="0095431E" w:rsidRPr="003E68DC" w:rsidRDefault="0095431E" w:rsidP="0095431E">
      <w:pPr>
        <w:pStyle w:val="a3"/>
        <w:spacing w:after="0"/>
        <w:ind w:firstLine="690"/>
        <w:jc w:val="both"/>
        <w:rPr>
          <w:sz w:val="28"/>
          <w:szCs w:val="28"/>
        </w:rPr>
      </w:pPr>
      <w:r w:rsidRPr="003E68DC">
        <w:rPr>
          <w:b/>
          <w:bCs/>
          <w:i/>
          <w:iCs/>
          <w:sz w:val="28"/>
          <w:szCs w:val="28"/>
        </w:rPr>
        <w:t>Методическое пособие</w:t>
      </w:r>
      <w:r w:rsidRPr="003E68DC">
        <w:rPr>
          <w:sz w:val="28"/>
          <w:szCs w:val="28"/>
        </w:rPr>
        <w:t xml:space="preserve"> – комплексный вид методической продукции, включающий в себя особым образом систематизированный материал, раскрывающий суть, отличительные особенности и методики какого-либо образовательного курса либо направления ДОД. Как правило, методическое пособие, помимо теоретического, содержит обширный дидактический материал в виде иллюстраций, таблиц, диаграмм, рисунков, а также образцы документов, разработанных в соответствии с заявленной тематикой.</w:t>
      </w:r>
    </w:p>
    <w:p w:rsidR="0095431E" w:rsidRPr="003E68DC" w:rsidRDefault="0095431E" w:rsidP="0095431E">
      <w:pPr>
        <w:pStyle w:val="a3"/>
        <w:spacing w:after="0"/>
        <w:ind w:firstLine="690"/>
        <w:jc w:val="both"/>
        <w:rPr>
          <w:sz w:val="28"/>
          <w:szCs w:val="28"/>
        </w:rPr>
      </w:pPr>
      <w:r w:rsidRPr="003E68DC">
        <w:rPr>
          <w:b/>
          <w:bCs/>
          <w:i/>
          <w:iCs/>
          <w:sz w:val="28"/>
          <w:szCs w:val="28"/>
        </w:rPr>
        <w:t>Тематическая папка</w:t>
      </w:r>
      <w:r w:rsidRPr="003E68DC">
        <w:rPr>
          <w:sz w:val="28"/>
          <w:szCs w:val="28"/>
        </w:rPr>
        <w:t xml:space="preserve"> объединяет:</w:t>
      </w:r>
    </w:p>
    <w:p w:rsidR="0095431E" w:rsidRPr="003E68DC" w:rsidRDefault="0095431E" w:rsidP="0095431E">
      <w:pPr>
        <w:pStyle w:val="a3"/>
        <w:numPr>
          <w:ilvl w:val="0"/>
          <w:numId w:val="1"/>
        </w:numPr>
        <w:spacing w:after="0"/>
        <w:ind w:left="0" w:firstLine="690"/>
        <w:jc w:val="both"/>
        <w:rPr>
          <w:sz w:val="28"/>
          <w:szCs w:val="28"/>
        </w:rPr>
      </w:pPr>
      <w:r w:rsidRPr="003E68DC">
        <w:rPr>
          <w:sz w:val="28"/>
          <w:szCs w:val="28"/>
        </w:rPr>
        <w:t>нормативные документы, определяющие деятельность в данном конкретном направлении;</w:t>
      </w:r>
    </w:p>
    <w:p w:rsidR="0095431E" w:rsidRPr="003E68DC" w:rsidRDefault="0095431E" w:rsidP="0095431E">
      <w:pPr>
        <w:pStyle w:val="a3"/>
        <w:numPr>
          <w:ilvl w:val="0"/>
          <w:numId w:val="1"/>
        </w:numPr>
        <w:spacing w:after="0"/>
        <w:ind w:left="0" w:firstLine="690"/>
        <w:jc w:val="both"/>
        <w:rPr>
          <w:sz w:val="28"/>
          <w:szCs w:val="28"/>
        </w:rPr>
      </w:pPr>
      <w:r w:rsidRPr="003E68DC">
        <w:rPr>
          <w:sz w:val="28"/>
          <w:szCs w:val="28"/>
        </w:rPr>
        <w:t>методические рекомендации;</w:t>
      </w:r>
    </w:p>
    <w:p w:rsidR="0095431E" w:rsidRPr="003E68DC" w:rsidRDefault="0095431E" w:rsidP="0095431E">
      <w:pPr>
        <w:pStyle w:val="a3"/>
        <w:numPr>
          <w:ilvl w:val="0"/>
          <w:numId w:val="1"/>
        </w:numPr>
        <w:spacing w:after="0"/>
        <w:ind w:left="0" w:firstLine="690"/>
        <w:jc w:val="both"/>
        <w:rPr>
          <w:sz w:val="28"/>
          <w:szCs w:val="28"/>
        </w:rPr>
      </w:pPr>
      <w:r w:rsidRPr="003E68DC">
        <w:rPr>
          <w:sz w:val="28"/>
          <w:szCs w:val="28"/>
        </w:rPr>
        <w:t>методические разработки конкретных дел;</w:t>
      </w:r>
    </w:p>
    <w:p w:rsidR="0095431E" w:rsidRPr="003E68DC" w:rsidRDefault="0095431E" w:rsidP="0095431E">
      <w:pPr>
        <w:pStyle w:val="a3"/>
        <w:numPr>
          <w:ilvl w:val="0"/>
          <w:numId w:val="1"/>
        </w:numPr>
        <w:spacing w:after="0"/>
        <w:ind w:left="0" w:firstLine="690"/>
        <w:jc w:val="both"/>
        <w:rPr>
          <w:sz w:val="28"/>
          <w:szCs w:val="28"/>
        </w:rPr>
      </w:pPr>
      <w:r w:rsidRPr="003E68DC">
        <w:rPr>
          <w:sz w:val="28"/>
          <w:szCs w:val="28"/>
        </w:rPr>
        <w:t>сценарии;</w:t>
      </w:r>
    </w:p>
    <w:p w:rsidR="0095431E" w:rsidRPr="003E68DC" w:rsidRDefault="0095431E" w:rsidP="0095431E">
      <w:pPr>
        <w:pStyle w:val="a3"/>
        <w:numPr>
          <w:ilvl w:val="0"/>
          <w:numId w:val="1"/>
        </w:numPr>
        <w:spacing w:after="0"/>
        <w:ind w:left="0" w:firstLine="690"/>
        <w:jc w:val="both"/>
        <w:rPr>
          <w:sz w:val="28"/>
          <w:szCs w:val="28"/>
        </w:rPr>
      </w:pPr>
      <w:r w:rsidRPr="003E68DC">
        <w:rPr>
          <w:sz w:val="28"/>
          <w:szCs w:val="28"/>
        </w:rPr>
        <w:t>материалы из опыта работы;</w:t>
      </w:r>
    </w:p>
    <w:p w:rsidR="0095431E" w:rsidRPr="003E68DC" w:rsidRDefault="0095431E" w:rsidP="0095431E">
      <w:pPr>
        <w:pStyle w:val="a3"/>
        <w:numPr>
          <w:ilvl w:val="0"/>
          <w:numId w:val="1"/>
        </w:numPr>
        <w:spacing w:after="0"/>
        <w:ind w:left="0" w:firstLine="690"/>
        <w:jc w:val="both"/>
        <w:rPr>
          <w:sz w:val="28"/>
          <w:szCs w:val="28"/>
        </w:rPr>
      </w:pPr>
      <w:r w:rsidRPr="003E68DC">
        <w:rPr>
          <w:sz w:val="28"/>
          <w:szCs w:val="28"/>
        </w:rPr>
        <w:t>библиографию;</w:t>
      </w:r>
    </w:p>
    <w:p w:rsidR="0095431E" w:rsidRPr="003E68DC" w:rsidRDefault="0095431E" w:rsidP="0095431E">
      <w:pPr>
        <w:pStyle w:val="a3"/>
        <w:numPr>
          <w:ilvl w:val="0"/>
          <w:numId w:val="1"/>
        </w:numPr>
        <w:spacing w:after="0"/>
        <w:ind w:left="0" w:firstLine="690"/>
        <w:jc w:val="both"/>
        <w:rPr>
          <w:sz w:val="28"/>
          <w:szCs w:val="28"/>
        </w:rPr>
      </w:pPr>
      <w:r w:rsidRPr="003E68DC">
        <w:rPr>
          <w:sz w:val="28"/>
          <w:szCs w:val="28"/>
        </w:rPr>
        <w:t>дидактический материал.</w:t>
      </w:r>
    </w:p>
    <w:p w:rsidR="0095431E" w:rsidRPr="003E68DC" w:rsidRDefault="0095431E" w:rsidP="0095431E">
      <w:pPr>
        <w:pStyle w:val="a3"/>
        <w:spacing w:after="0"/>
        <w:ind w:firstLine="690"/>
        <w:jc w:val="both"/>
        <w:rPr>
          <w:sz w:val="28"/>
          <w:szCs w:val="28"/>
        </w:rPr>
      </w:pPr>
      <w:r w:rsidRPr="003E68DC">
        <w:rPr>
          <w:b/>
          <w:bCs/>
          <w:i/>
          <w:iCs/>
          <w:sz w:val="28"/>
          <w:szCs w:val="28"/>
        </w:rPr>
        <w:t xml:space="preserve">Инструктивно-методический плакат </w:t>
      </w:r>
      <w:r w:rsidRPr="003E68DC">
        <w:rPr>
          <w:sz w:val="28"/>
          <w:szCs w:val="28"/>
        </w:rPr>
        <w:t>– плакат-схема, включающий в определенном сочетании текст, рисунки, схематические изображения.</w:t>
      </w:r>
    </w:p>
    <w:p w:rsidR="0095431E" w:rsidRDefault="0095431E" w:rsidP="0095431E">
      <w:pPr>
        <w:pStyle w:val="a3"/>
        <w:spacing w:after="0"/>
        <w:ind w:firstLine="690"/>
        <w:jc w:val="both"/>
        <w:rPr>
          <w:sz w:val="28"/>
          <w:szCs w:val="28"/>
        </w:rPr>
      </w:pPr>
      <w:r w:rsidRPr="003E68DC">
        <w:rPr>
          <w:b/>
          <w:bCs/>
          <w:i/>
          <w:iCs/>
          <w:sz w:val="28"/>
          <w:szCs w:val="28"/>
        </w:rPr>
        <w:t>Тематическая подборка материала</w:t>
      </w:r>
      <w:r w:rsidRPr="003E68DC">
        <w:rPr>
          <w:sz w:val="28"/>
          <w:szCs w:val="28"/>
        </w:rPr>
        <w:t xml:space="preserve"> – подбор текстового и наглядно-иллюстративного материала по определенному разделу программы или отдельным темам (например, подборка стихов, песен, игр, цитат, пословиц и поговорок, фотографий, рисунков, художественных иллюстраций, слайдов, видеоклипов и др.).</w:t>
      </w:r>
    </w:p>
    <w:p w:rsidR="00CE0930" w:rsidRDefault="00CE0930" w:rsidP="00CE0930">
      <w:pPr>
        <w:pStyle w:val="a3"/>
        <w:spacing w:after="0"/>
        <w:ind w:firstLine="690"/>
        <w:jc w:val="both"/>
        <w:rPr>
          <w:bCs/>
          <w:sz w:val="28"/>
          <w:szCs w:val="28"/>
        </w:rPr>
      </w:pPr>
      <w:r w:rsidRPr="00E20594">
        <w:rPr>
          <w:b/>
          <w:bCs/>
          <w:sz w:val="28"/>
          <w:szCs w:val="28"/>
        </w:rPr>
        <w:t>Методическая разработка</w:t>
      </w:r>
      <w:r>
        <w:rPr>
          <w:bCs/>
          <w:sz w:val="28"/>
          <w:szCs w:val="28"/>
        </w:rPr>
        <w:t xml:space="preserve"> </w:t>
      </w:r>
      <w:r w:rsidR="00712EB0">
        <w:rPr>
          <w:bCs/>
          <w:sz w:val="28"/>
          <w:szCs w:val="28"/>
        </w:rPr>
        <w:t>–</w:t>
      </w:r>
      <w:r>
        <w:rPr>
          <w:bCs/>
          <w:sz w:val="28"/>
          <w:szCs w:val="28"/>
        </w:rPr>
        <w:t xml:space="preserve"> разновидность</w:t>
      </w:r>
      <w:r w:rsidRPr="00665672">
        <w:rPr>
          <w:bCs/>
          <w:sz w:val="28"/>
          <w:szCs w:val="28"/>
        </w:rPr>
        <w:t xml:space="preserve"> учебно-методического издания в помощь </w:t>
      </w:r>
      <w:r>
        <w:rPr>
          <w:bCs/>
          <w:sz w:val="28"/>
          <w:szCs w:val="28"/>
        </w:rPr>
        <w:t>педагогу, содержащая</w:t>
      </w:r>
      <w:r w:rsidRPr="00665672">
        <w:rPr>
          <w:bCs/>
          <w:sz w:val="28"/>
          <w:szCs w:val="28"/>
        </w:rPr>
        <w:t xml:space="preserve"> логично структурированный и подробно описанный ход проведения учебного занятия, мероприятия.  Наряду с описанием последовательности действий включает харак</w:t>
      </w:r>
      <w:r>
        <w:rPr>
          <w:bCs/>
          <w:sz w:val="28"/>
          <w:szCs w:val="28"/>
        </w:rPr>
        <w:t xml:space="preserve">теристику </w:t>
      </w:r>
      <w:r w:rsidRPr="00665672">
        <w:rPr>
          <w:bCs/>
          <w:sz w:val="28"/>
          <w:szCs w:val="28"/>
        </w:rPr>
        <w:t>поставленных педагогом целей и средств их достижения, ожидае</w:t>
      </w:r>
      <w:r>
        <w:rPr>
          <w:bCs/>
          <w:sz w:val="28"/>
          <w:szCs w:val="28"/>
        </w:rPr>
        <w:t>мых результатов, сопровождается</w:t>
      </w:r>
      <w:r w:rsidRPr="00665672">
        <w:rPr>
          <w:bCs/>
          <w:sz w:val="28"/>
          <w:szCs w:val="28"/>
        </w:rPr>
        <w:t xml:space="preserve"> соответствующими методическими советами.</w:t>
      </w:r>
    </w:p>
    <w:p w:rsidR="008E22D3" w:rsidRPr="008E22D3" w:rsidRDefault="008E22D3" w:rsidP="00CE0930">
      <w:pPr>
        <w:pStyle w:val="a3"/>
        <w:spacing w:after="0"/>
        <w:ind w:firstLine="690"/>
        <w:jc w:val="both"/>
        <w:rPr>
          <w:b/>
          <w:bCs/>
          <w:i/>
          <w:sz w:val="28"/>
          <w:szCs w:val="28"/>
        </w:rPr>
      </w:pPr>
      <w:r w:rsidRPr="008E22D3">
        <w:rPr>
          <w:b/>
          <w:bCs/>
          <w:i/>
          <w:sz w:val="28"/>
          <w:szCs w:val="28"/>
        </w:rPr>
        <w:t>Виды методических разработок:</w:t>
      </w:r>
    </w:p>
    <w:p w:rsidR="00213DD0" w:rsidRPr="008E22D3" w:rsidRDefault="00A04FEE" w:rsidP="008E22D3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 w:rsidRPr="008E22D3">
        <w:rPr>
          <w:sz w:val="28"/>
          <w:szCs w:val="28"/>
        </w:rPr>
        <w:t>Разработка конкретного урока.</w:t>
      </w:r>
    </w:p>
    <w:p w:rsidR="00213DD0" w:rsidRPr="008E22D3" w:rsidRDefault="00A04FEE" w:rsidP="008E22D3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 w:rsidRPr="008E22D3">
        <w:rPr>
          <w:sz w:val="28"/>
          <w:szCs w:val="28"/>
        </w:rPr>
        <w:t>Разработка серии уроков.</w:t>
      </w:r>
    </w:p>
    <w:p w:rsidR="00213DD0" w:rsidRPr="008E22D3" w:rsidRDefault="00A04FEE" w:rsidP="008E22D3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 w:rsidRPr="008E22D3">
        <w:rPr>
          <w:sz w:val="28"/>
          <w:szCs w:val="28"/>
        </w:rPr>
        <w:t>Разработка темы программы.</w:t>
      </w:r>
    </w:p>
    <w:p w:rsidR="00213DD0" w:rsidRPr="008E22D3" w:rsidRDefault="00A04FEE" w:rsidP="008E22D3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 w:rsidRPr="008E22D3">
        <w:rPr>
          <w:sz w:val="28"/>
          <w:szCs w:val="28"/>
        </w:rPr>
        <w:t>Разработка авторской методики преподавания предмета.</w:t>
      </w:r>
    </w:p>
    <w:p w:rsidR="00213DD0" w:rsidRPr="008E22D3" w:rsidRDefault="00A04FEE" w:rsidP="008E22D3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 w:rsidRPr="008E22D3">
        <w:rPr>
          <w:sz w:val="28"/>
          <w:szCs w:val="28"/>
        </w:rPr>
        <w:t>Разработка общей методики преподавания предметов.</w:t>
      </w:r>
    </w:p>
    <w:p w:rsidR="00213DD0" w:rsidRPr="008E22D3" w:rsidRDefault="00A04FEE" w:rsidP="008E22D3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 w:rsidRPr="008E22D3">
        <w:rPr>
          <w:sz w:val="28"/>
          <w:szCs w:val="28"/>
        </w:rPr>
        <w:t>Разработка новых форм, методов или средств обучения и воспитания.</w:t>
      </w:r>
    </w:p>
    <w:p w:rsidR="00213DD0" w:rsidRPr="008E22D3" w:rsidRDefault="00A04FEE" w:rsidP="008E22D3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 w:rsidRPr="008E22D3">
        <w:rPr>
          <w:sz w:val="28"/>
          <w:szCs w:val="28"/>
        </w:rPr>
        <w:t>Разработки, связанные с изменением материально-технических условий преподавания предмета.</w:t>
      </w:r>
    </w:p>
    <w:p w:rsidR="008116BA" w:rsidRPr="00712EB0" w:rsidRDefault="008116BA" w:rsidP="00712EB0">
      <w:pPr>
        <w:pStyle w:val="ac"/>
        <w:numPr>
          <w:ilvl w:val="0"/>
          <w:numId w:val="12"/>
        </w:numPr>
        <w:jc w:val="center"/>
        <w:rPr>
          <w:rFonts w:ascii="Times New Roman" w:eastAsia="DejaVu Sans" w:hAnsi="Times New Roman" w:cs="Times New Roman"/>
          <w:b/>
          <w:kern w:val="1"/>
          <w:sz w:val="28"/>
          <w:szCs w:val="28"/>
        </w:rPr>
      </w:pPr>
      <w:r w:rsidRPr="00712EB0">
        <w:rPr>
          <w:rFonts w:ascii="Times New Roman" w:eastAsia="DejaVu Sans" w:hAnsi="Times New Roman" w:cs="Times New Roman"/>
          <w:b/>
          <w:kern w:val="1"/>
          <w:sz w:val="28"/>
          <w:szCs w:val="28"/>
        </w:rPr>
        <w:t xml:space="preserve">Требования, предъявляемые к </w:t>
      </w:r>
      <w:r w:rsidR="00643275" w:rsidRPr="00712EB0">
        <w:rPr>
          <w:rFonts w:ascii="Times New Roman" w:eastAsia="DejaVu Sans" w:hAnsi="Times New Roman" w:cs="Times New Roman"/>
          <w:b/>
          <w:kern w:val="1"/>
          <w:sz w:val="28"/>
          <w:szCs w:val="28"/>
        </w:rPr>
        <w:t>методической разработке</w:t>
      </w:r>
    </w:p>
    <w:p w:rsidR="00643275" w:rsidRPr="003E68DC" w:rsidRDefault="00643275" w:rsidP="00643275">
      <w:pPr>
        <w:pStyle w:val="a3"/>
        <w:spacing w:after="0"/>
        <w:ind w:firstLine="690"/>
        <w:jc w:val="both"/>
        <w:rPr>
          <w:sz w:val="28"/>
          <w:szCs w:val="28"/>
        </w:rPr>
      </w:pPr>
      <w:r w:rsidRPr="007748DD">
        <w:rPr>
          <w:b/>
          <w:sz w:val="28"/>
          <w:szCs w:val="28"/>
        </w:rPr>
        <w:lastRenderedPageBreak/>
        <w:t>Методическая разработка</w:t>
      </w:r>
      <w:r w:rsidRPr="003E68DC">
        <w:rPr>
          <w:sz w:val="28"/>
          <w:szCs w:val="28"/>
        </w:rPr>
        <w:t xml:space="preserve"> – издание, содержащее конкретные материалы в помощь по проведению какого-либо мероприятия (в том числе учебного занятия в системе ДОД), сочетающее описание последовательности действий, отражающих ход его проведения, с методическими советами по его организации. </w:t>
      </w:r>
    </w:p>
    <w:p w:rsidR="00643275" w:rsidRDefault="00643275" w:rsidP="00643275">
      <w:pPr>
        <w:pStyle w:val="a3"/>
        <w:spacing w:after="0"/>
        <w:ind w:firstLine="690"/>
        <w:jc w:val="both"/>
        <w:rPr>
          <w:sz w:val="28"/>
          <w:szCs w:val="28"/>
        </w:rPr>
      </w:pPr>
      <w:r w:rsidRPr="003E68DC">
        <w:rPr>
          <w:sz w:val="28"/>
          <w:szCs w:val="28"/>
        </w:rPr>
        <w:t>Методическая разработка – комплексная форма, которая может включать также сценарии, планы выступлений, описание творческих заданий, схемы, рисунки и т.д.</w:t>
      </w:r>
      <w:r>
        <w:rPr>
          <w:sz w:val="28"/>
          <w:szCs w:val="28"/>
        </w:rPr>
        <w:t xml:space="preserve"> </w:t>
      </w:r>
    </w:p>
    <w:p w:rsidR="00643275" w:rsidRDefault="00643275" w:rsidP="00643275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  <w:t>Содержание методической разработки должно соответствовать следующим требованиям:</w:t>
      </w:r>
    </w:p>
    <w:p w:rsidR="008116BA" w:rsidRPr="008116BA" w:rsidRDefault="008116BA" w:rsidP="00643275">
      <w:pPr>
        <w:pStyle w:val="a3"/>
        <w:spacing w:after="0"/>
        <w:jc w:val="both"/>
        <w:rPr>
          <w:sz w:val="28"/>
          <w:szCs w:val="28"/>
        </w:rPr>
      </w:pPr>
      <w:r w:rsidRPr="008116BA">
        <w:rPr>
          <w:sz w:val="28"/>
          <w:szCs w:val="28"/>
        </w:rPr>
        <w:t>• Содержание методической разработки должно четко соответствовать теме и цели.</w:t>
      </w:r>
    </w:p>
    <w:p w:rsidR="008116BA" w:rsidRPr="008116BA" w:rsidRDefault="008116BA" w:rsidP="007748DD">
      <w:pPr>
        <w:spacing w:after="0"/>
        <w:jc w:val="both"/>
        <w:rPr>
          <w:rFonts w:ascii="Times New Roman" w:eastAsia="DejaVu Sans" w:hAnsi="Times New Roman" w:cs="Times New Roman"/>
          <w:kern w:val="1"/>
          <w:sz w:val="28"/>
          <w:szCs w:val="28"/>
        </w:rPr>
      </w:pPr>
      <w:r w:rsidRPr="008116BA">
        <w:rPr>
          <w:rFonts w:ascii="Times New Roman" w:eastAsia="DejaVu Sans" w:hAnsi="Times New Roman" w:cs="Times New Roman"/>
          <w:kern w:val="1"/>
          <w:sz w:val="28"/>
          <w:szCs w:val="28"/>
        </w:rPr>
        <w:t>• Содержание методической разработки должно быть таким, чтобы педагоги могли получить</w:t>
      </w:r>
      <w:r w:rsidR="008E22D3">
        <w:rPr>
          <w:rFonts w:ascii="Times New Roman" w:eastAsia="DejaVu Sans" w:hAnsi="Times New Roman" w:cs="Times New Roman"/>
          <w:kern w:val="1"/>
          <w:sz w:val="28"/>
          <w:szCs w:val="28"/>
        </w:rPr>
        <w:t xml:space="preserve"> </w:t>
      </w:r>
      <w:r w:rsidRPr="008116BA">
        <w:rPr>
          <w:rFonts w:ascii="Times New Roman" w:eastAsia="DejaVu Sans" w:hAnsi="Times New Roman" w:cs="Times New Roman"/>
          <w:kern w:val="1"/>
          <w:sz w:val="28"/>
          <w:szCs w:val="28"/>
        </w:rPr>
        <w:t>сведения о наиболее рациональной организации учебного</w:t>
      </w:r>
      <w:r w:rsidR="007748DD">
        <w:rPr>
          <w:rFonts w:ascii="Times New Roman" w:eastAsia="DejaVu Sans" w:hAnsi="Times New Roman" w:cs="Times New Roman"/>
          <w:kern w:val="1"/>
          <w:sz w:val="28"/>
          <w:szCs w:val="28"/>
        </w:rPr>
        <w:t xml:space="preserve"> </w:t>
      </w:r>
      <w:r w:rsidRPr="008116BA">
        <w:rPr>
          <w:rFonts w:ascii="Times New Roman" w:eastAsia="DejaVu Sans" w:hAnsi="Times New Roman" w:cs="Times New Roman"/>
          <w:kern w:val="1"/>
          <w:sz w:val="28"/>
          <w:szCs w:val="28"/>
        </w:rPr>
        <w:t xml:space="preserve">процесса, эффективности методов и методических приемов, формах </w:t>
      </w:r>
      <w:r w:rsidR="008E22D3">
        <w:rPr>
          <w:rFonts w:ascii="Times New Roman" w:eastAsia="DejaVu Sans" w:hAnsi="Times New Roman" w:cs="Times New Roman"/>
          <w:kern w:val="1"/>
          <w:sz w:val="28"/>
          <w:szCs w:val="28"/>
        </w:rPr>
        <w:t>и</w:t>
      </w:r>
      <w:r w:rsidRPr="008116BA">
        <w:rPr>
          <w:rFonts w:ascii="Times New Roman" w:eastAsia="DejaVu Sans" w:hAnsi="Times New Roman" w:cs="Times New Roman"/>
          <w:kern w:val="1"/>
          <w:sz w:val="28"/>
          <w:szCs w:val="28"/>
        </w:rPr>
        <w:t>зложения</w:t>
      </w:r>
      <w:r w:rsidR="008E22D3">
        <w:rPr>
          <w:rFonts w:ascii="Times New Roman" w:eastAsia="DejaVu Sans" w:hAnsi="Times New Roman" w:cs="Times New Roman"/>
          <w:kern w:val="1"/>
          <w:sz w:val="28"/>
          <w:szCs w:val="28"/>
        </w:rPr>
        <w:t xml:space="preserve"> </w:t>
      </w:r>
      <w:r w:rsidRPr="008116BA">
        <w:rPr>
          <w:rFonts w:ascii="Times New Roman" w:eastAsia="DejaVu Sans" w:hAnsi="Times New Roman" w:cs="Times New Roman"/>
          <w:kern w:val="1"/>
          <w:sz w:val="28"/>
          <w:szCs w:val="28"/>
        </w:rPr>
        <w:t>учебного материала, применения современных технических и информационных средств</w:t>
      </w:r>
      <w:r w:rsidR="008E22D3">
        <w:rPr>
          <w:rFonts w:ascii="Times New Roman" w:eastAsia="DejaVu Sans" w:hAnsi="Times New Roman" w:cs="Times New Roman"/>
          <w:kern w:val="1"/>
          <w:sz w:val="28"/>
          <w:szCs w:val="28"/>
        </w:rPr>
        <w:t xml:space="preserve"> </w:t>
      </w:r>
      <w:r w:rsidRPr="008116BA">
        <w:rPr>
          <w:rFonts w:ascii="Times New Roman" w:eastAsia="DejaVu Sans" w:hAnsi="Times New Roman" w:cs="Times New Roman"/>
          <w:kern w:val="1"/>
          <w:sz w:val="28"/>
          <w:szCs w:val="28"/>
        </w:rPr>
        <w:t>обучения.</w:t>
      </w:r>
    </w:p>
    <w:p w:rsidR="008116BA" w:rsidRPr="008116BA" w:rsidRDefault="008116BA" w:rsidP="007748DD">
      <w:pPr>
        <w:spacing w:after="0"/>
        <w:jc w:val="both"/>
        <w:rPr>
          <w:rFonts w:ascii="Times New Roman" w:eastAsia="DejaVu Sans" w:hAnsi="Times New Roman" w:cs="Times New Roman"/>
          <w:kern w:val="1"/>
          <w:sz w:val="28"/>
          <w:szCs w:val="28"/>
        </w:rPr>
      </w:pPr>
      <w:r w:rsidRPr="008116BA">
        <w:rPr>
          <w:rFonts w:ascii="Times New Roman" w:eastAsia="DejaVu Sans" w:hAnsi="Times New Roman" w:cs="Times New Roman"/>
          <w:kern w:val="1"/>
          <w:sz w:val="28"/>
          <w:szCs w:val="28"/>
        </w:rPr>
        <w:t>• Авторские (частные) методики не должны повторять содержание учебников и учебных</w:t>
      </w:r>
      <w:r w:rsidR="008E22D3">
        <w:rPr>
          <w:rFonts w:ascii="Times New Roman" w:eastAsia="DejaVu Sans" w:hAnsi="Times New Roman" w:cs="Times New Roman"/>
          <w:kern w:val="1"/>
          <w:sz w:val="28"/>
          <w:szCs w:val="28"/>
        </w:rPr>
        <w:t xml:space="preserve"> </w:t>
      </w:r>
      <w:r w:rsidRPr="008116BA">
        <w:rPr>
          <w:rFonts w:ascii="Times New Roman" w:eastAsia="DejaVu Sans" w:hAnsi="Times New Roman" w:cs="Times New Roman"/>
          <w:kern w:val="1"/>
          <w:sz w:val="28"/>
          <w:szCs w:val="28"/>
        </w:rPr>
        <w:t>программ, описывать изучаемые явления и технические объекты, освещать вопросы,</w:t>
      </w:r>
      <w:r w:rsidR="008E22D3">
        <w:rPr>
          <w:rFonts w:ascii="Times New Roman" w:eastAsia="DejaVu Sans" w:hAnsi="Times New Roman" w:cs="Times New Roman"/>
          <w:kern w:val="1"/>
          <w:sz w:val="28"/>
          <w:szCs w:val="28"/>
        </w:rPr>
        <w:t xml:space="preserve"> </w:t>
      </w:r>
      <w:r w:rsidRPr="008116BA">
        <w:rPr>
          <w:rFonts w:ascii="Times New Roman" w:eastAsia="DejaVu Sans" w:hAnsi="Times New Roman" w:cs="Times New Roman"/>
          <w:kern w:val="1"/>
          <w:sz w:val="28"/>
          <w:szCs w:val="28"/>
        </w:rPr>
        <w:t>изложенные в общепедагогической литературе.</w:t>
      </w:r>
    </w:p>
    <w:p w:rsidR="008116BA" w:rsidRPr="008116BA" w:rsidRDefault="008116BA" w:rsidP="007748DD">
      <w:pPr>
        <w:spacing w:after="0"/>
        <w:jc w:val="both"/>
        <w:rPr>
          <w:rFonts w:ascii="Times New Roman" w:eastAsia="DejaVu Sans" w:hAnsi="Times New Roman" w:cs="Times New Roman"/>
          <w:kern w:val="1"/>
          <w:sz w:val="28"/>
          <w:szCs w:val="28"/>
        </w:rPr>
      </w:pPr>
      <w:r w:rsidRPr="008116BA">
        <w:rPr>
          <w:rFonts w:ascii="Times New Roman" w:eastAsia="DejaVu Sans" w:hAnsi="Times New Roman" w:cs="Times New Roman"/>
          <w:kern w:val="1"/>
          <w:sz w:val="28"/>
          <w:szCs w:val="28"/>
        </w:rPr>
        <w:t>• Материал должен быть систематизирован, изложен максимально просто и четко.</w:t>
      </w:r>
    </w:p>
    <w:p w:rsidR="008116BA" w:rsidRPr="008116BA" w:rsidRDefault="008116BA" w:rsidP="007748DD">
      <w:pPr>
        <w:spacing w:after="0"/>
        <w:jc w:val="both"/>
        <w:rPr>
          <w:rFonts w:ascii="Times New Roman" w:eastAsia="DejaVu Sans" w:hAnsi="Times New Roman" w:cs="Times New Roman"/>
          <w:kern w:val="1"/>
          <w:sz w:val="28"/>
          <w:szCs w:val="28"/>
        </w:rPr>
      </w:pPr>
      <w:r w:rsidRPr="008116BA">
        <w:rPr>
          <w:rFonts w:ascii="Times New Roman" w:eastAsia="DejaVu Sans" w:hAnsi="Times New Roman" w:cs="Times New Roman"/>
          <w:kern w:val="1"/>
          <w:sz w:val="28"/>
          <w:szCs w:val="28"/>
        </w:rPr>
        <w:t>• Язык методической разработки должен быть четким, лаконичным,</w:t>
      </w:r>
      <w:r w:rsidR="007748DD">
        <w:rPr>
          <w:rFonts w:ascii="Times New Roman" w:eastAsia="DejaVu Sans" w:hAnsi="Times New Roman" w:cs="Times New Roman"/>
          <w:kern w:val="1"/>
          <w:sz w:val="28"/>
          <w:szCs w:val="28"/>
        </w:rPr>
        <w:t xml:space="preserve"> </w:t>
      </w:r>
      <w:r w:rsidRPr="008116BA">
        <w:rPr>
          <w:rFonts w:ascii="Times New Roman" w:eastAsia="DejaVu Sans" w:hAnsi="Times New Roman" w:cs="Times New Roman"/>
          <w:kern w:val="1"/>
          <w:sz w:val="28"/>
          <w:szCs w:val="28"/>
        </w:rPr>
        <w:t>грамотным, убедительным. Применяемая терминология должна соответствовать</w:t>
      </w:r>
      <w:r w:rsidR="008E22D3">
        <w:rPr>
          <w:rFonts w:ascii="Times New Roman" w:eastAsia="DejaVu Sans" w:hAnsi="Times New Roman" w:cs="Times New Roman"/>
          <w:kern w:val="1"/>
          <w:sz w:val="28"/>
          <w:szCs w:val="28"/>
        </w:rPr>
        <w:t xml:space="preserve"> </w:t>
      </w:r>
      <w:r w:rsidRPr="008116BA">
        <w:rPr>
          <w:rFonts w:ascii="Times New Roman" w:eastAsia="DejaVu Sans" w:hAnsi="Times New Roman" w:cs="Times New Roman"/>
          <w:kern w:val="1"/>
          <w:sz w:val="28"/>
          <w:szCs w:val="28"/>
        </w:rPr>
        <w:t>педагогическому (производственному) тезаурусу.</w:t>
      </w:r>
    </w:p>
    <w:p w:rsidR="008E22D3" w:rsidRDefault="008116BA" w:rsidP="007748DD">
      <w:pPr>
        <w:spacing w:after="0"/>
        <w:jc w:val="both"/>
        <w:rPr>
          <w:rFonts w:ascii="Times New Roman" w:eastAsia="DejaVu Sans" w:hAnsi="Times New Roman" w:cs="Times New Roman"/>
          <w:kern w:val="1"/>
          <w:sz w:val="28"/>
          <w:szCs w:val="28"/>
        </w:rPr>
      </w:pPr>
      <w:r w:rsidRPr="008116BA">
        <w:rPr>
          <w:rFonts w:ascii="Times New Roman" w:eastAsia="DejaVu Sans" w:hAnsi="Times New Roman" w:cs="Times New Roman"/>
          <w:kern w:val="1"/>
          <w:sz w:val="28"/>
          <w:szCs w:val="28"/>
        </w:rPr>
        <w:t>• Рекомендуемые методы, методические приемы, формы и средства обучения должны</w:t>
      </w:r>
      <w:r w:rsidR="008E22D3">
        <w:rPr>
          <w:rFonts w:ascii="Times New Roman" w:eastAsia="DejaVu Sans" w:hAnsi="Times New Roman" w:cs="Times New Roman"/>
          <w:kern w:val="1"/>
          <w:sz w:val="28"/>
          <w:szCs w:val="28"/>
        </w:rPr>
        <w:t xml:space="preserve"> </w:t>
      </w:r>
      <w:r w:rsidRPr="008116BA">
        <w:rPr>
          <w:rFonts w:ascii="Times New Roman" w:eastAsia="DejaVu Sans" w:hAnsi="Times New Roman" w:cs="Times New Roman"/>
          <w:kern w:val="1"/>
          <w:sz w:val="28"/>
          <w:szCs w:val="28"/>
        </w:rPr>
        <w:t>обосноваться ссылками на свой педагогический опыт</w:t>
      </w:r>
      <w:r w:rsidR="008E22D3">
        <w:rPr>
          <w:rFonts w:ascii="Times New Roman" w:eastAsia="DejaVu Sans" w:hAnsi="Times New Roman" w:cs="Times New Roman"/>
          <w:kern w:val="1"/>
          <w:sz w:val="28"/>
          <w:szCs w:val="28"/>
        </w:rPr>
        <w:t>.</w:t>
      </w:r>
    </w:p>
    <w:p w:rsidR="008116BA" w:rsidRPr="008116BA" w:rsidRDefault="008116BA" w:rsidP="007748DD">
      <w:pPr>
        <w:spacing w:after="0"/>
        <w:jc w:val="both"/>
        <w:rPr>
          <w:rFonts w:ascii="Times New Roman" w:eastAsia="DejaVu Sans" w:hAnsi="Times New Roman" w:cs="Times New Roman"/>
          <w:kern w:val="1"/>
          <w:sz w:val="28"/>
          <w:szCs w:val="28"/>
        </w:rPr>
      </w:pPr>
      <w:r w:rsidRPr="008116BA">
        <w:rPr>
          <w:rFonts w:ascii="Times New Roman" w:eastAsia="DejaVu Sans" w:hAnsi="Times New Roman" w:cs="Times New Roman"/>
          <w:kern w:val="1"/>
          <w:sz w:val="28"/>
          <w:szCs w:val="28"/>
        </w:rPr>
        <w:t>• Методическая разработка должна учитывать конкретные материально-технические</w:t>
      </w:r>
      <w:r w:rsidR="008E22D3">
        <w:rPr>
          <w:rFonts w:ascii="Times New Roman" w:eastAsia="DejaVu Sans" w:hAnsi="Times New Roman" w:cs="Times New Roman"/>
          <w:kern w:val="1"/>
          <w:sz w:val="28"/>
          <w:szCs w:val="28"/>
        </w:rPr>
        <w:t xml:space="preserve"> </w:t>
      </w:r>
      <w:r w:rsidRPr="008116BA">
        <w:rPr>
          <w:rFonts w:ascii="Times New Roman" w:eastAsia="DejaVu Sans" w:hAnsi="Times New Roman" w:cs="Times New Roman"/>
          <w:kern w:val="1"/>
          <w:sz w:val="28"/>
          <w:szCs w:val="28"/>
        </w:rPr>
        <w:t>условия осуществления учебно-воспитательного процесса.</w:t>
      </w:r>
    </w:p>
    <w:p w:rsidR="008116BA" w:rsidRPr="008116BA" w:rsidRDefault="008116BA" w:rsidP="007748DD">
      <w:pPr>
        <w:spacing w:after="0"/>
        <w:jc w:val="both"/>
        <w:rPr>
          <w:rFonts w:ascii="Times New Roman" w:eastAsia="DejaVu Sans" w:hAnsi="Times New Roman" w:cs="Times New Roman"/>
          <w:kern w:val="1"/>
          <w:sz w:val="28"/>
          <w:szCs w:val="28"/>
        </w:rPr>
      </w:pPr>
      <w:r w:rsidRPr="008116BA">
        <w:rPr>
          <w:rFonts w:ascii="Times New Roman" w:eastAsia="DejaVu Sans" w:hAnsi="Times New Roman" w:cs="Times New Roman"/>
          <w:kern w:val="1"/>
          <w:sz w:val="28"/>
          <w:szCs w:val="28"/>
        </w:rPr>
        <w:t>• Ориентировать организацию учебного процесса в направлении широкого применения</w:t>
      </w:r>
      <w:r w:rsidR="008E22D3">
        <w:rPr>
          <w:rFonts w:ascii="Times New Roman" w:eastAsia="DejaVu Sans" w:hAnsi="Times New Roman" w:cs="Times New Roman"/>
          <w:kern w:val="1"/>
          <w:sz w:val="28"/>
          <w:szCs w:val="28"/>
        </w:rPr>
        <w:t xml:space="preserve"> </w:t>
      </w:r>
      <w:r w:rsidRPr="008116BA">
        <w:rPr>
          <w:rFonts w:ascii="Times New Roman" w:eastAsia="DejaVu Sans" w:hAnsi="Times New Roman" w:cs="Times New Roman"/>
          <w:kern w:val="1"/>
          <w:sz w:val="28"/>
          <w:szCs w:val="28"/>
        </w:rPr>
        <w:t>активных форм и методов обучения.</w:t>
      </w:r>
    </w:p>
    <w:p w:rsidR="008116BA" w:rsidRPr="008116BA" w:rsidRDefault="008116BA" w:rsidP="007748DD">
      <w:pPr>
        <w:spacing w:after="0"/>
        <w:jc w:val="both"/>
        <w:rPr>
          <w:rFonts w:ascii="Times New Roman" w:eastAsia="DejaVu Sans" w:hAnsi="Times New Roman" w:cs="Times New Roman"/>
          <w:kern w:val="1"/>
          <w:sz w:val="28"/>
          <w:szCs w:val="28"/>
        </w:rPr>
      </w:pPr>
      <w:r w:rsidRPr="008116BA">
        <w:rPr>
          <w:rFonts w:ascii="Times New Roman" w:eastAsia="DejaVu Sans" w:hAnsi="Times New Roman" w:cs="Times New Roman"/>
          <w:kern w:val="1"/>
          <w:sz w:val="28"/>
          <w:szCs w:val="28"/>
        </w:rPr>
        <w:t>• Методическая разработка должна раскрывать вопрос «Как учить?».</w:t>
      </w:r>
    </w:p>
    <w:p w:rsidR="004A4188" w:rsidRPr="008116BA" w:rsidRDefault="008116BA" w:rsidP="007748DD">
      <w:pPr>
        <w:spacing w:after="0"/>
        <w:jc w:val="both"/>
        <w:rPr>
          <w:rFonts w:ascii="Times New Roman" w:eastAsia="DejaVu Sans" w:hAnsi="Times New Roman" w:cs="Times New Roman"/>
          <w:kern w:val="1"/>
          <w:sz w:val="28"/>
          <w:szCs w:val="28"/>
        </w:rPr>
      </w:pPr>
      <w:r w:rsidRPr="008116BA">
        <w:rPr>
          <w:rFonts w:ascii="Times New Roman" w:eastAsia="DejaVu Sans" w:hAnsi="Times New Roman" w:cs="Times New Roman"/>
          <w:kern w:val="1"/>
          <w:sz w:val="28"/>
          <w:szCs w:val="28"/>
        </w:rPr>
        <w:t>• Должна содержать конкретные материалы, которые может использовать педагог в своей</w:t>
      </w:r>
      <w:r w:rsidR="008E22D3">
        <w:rPr>
          <w:rFonts w:ascii="Times New Roman" w:eastAsia="DejaVu Sans" w:hAnsi="Times New Roman" w:cs="Times New Roman"/>
          <w:kern w:val="1"/>
          <w:sz w:val="28"/>
          <w:szCs w:val="28"/>
        </w:rPr>
        <w:t xml:space="preserve"> </w:t>
      </w:r>
      <w:r w:rsidRPr="008116BA">
        <w:rPr>
          <w:rFonts w:ascii="Times New Roman" w:eastAsia="DejaVu Sans" w:hAnsi="Times New Roman" w:cs="Times New Roman"/>
          <w:kern w:val="1"/>
          <w:sz w:val="28"/>
          <w:szCs w:val="28"/>
        </w:rPr>
        <w:t>работе (карточки задания, образцы УПД, планы занятий, инструкции для проведения</w:t>
      </w:r>
      <w:r w:rsidR="008E22D3">
        <w:rPr>
          <w:rFonts w:ascii="Times New Roman" w:eastAsia="DejaVu Sans" w:hAnsi="Times New Roman" w:cs="Times New Roman"/>
          <w:kern w:val="1"/>
          <w:sz w:val="28"/>
          <w:szCs w:val="28"/>
        </w:rPr>
        <w:t xml:space="preserve"> </w:t>
      </w:r>
      <w:r w:rsidRPr="008116BA">
        <w:rPr>
          <w:rFonts w:ascii="Times New Roman" w:eastAsia="DejaVu Sans" w:hAnsi="Times New Roman" w:cs="Times New Roman"/>
          <w:kern w:val="1"/>
          <w:sz w:val="28"/>
          <w:szCs w:val="28"/>
        </w:rPr>
        <w:t xml:space="preserve">лабораторных работ, карточки-схемы, тесты, </w:t>
      </w:r>
      <w:proofErr w:type="spellStart"/>
      <w:r w:rsidRPr="008116BA">
        <w:rPr>
          <w:rFonts w:ascii="Times New Roman" w:eastAsia="DejaVu Sans" w:hAnsi="Times New Roman" w:cs="Times New Roman"/>
          <w:kern w:val="1"/>
          <w:sz w:val="28"/>
          <w:szCs w:val="28"/>
        </w:rPr>
        <w:t>поуровневые</w:t>
      </w:r>
      <w:proofErr w:type="spellEnd"/>
      <w:r w:rsidRPr="008116BA">
        <w:rPr>
          <w:rFonts w:ascii="Times New Roman" w:eastAsia="DejaVu Sans" w:hAnsi="Times New Roman" w:cs="Times New Roman"/>
          <w:kern w:val="1"/>
          <w:sz w:val="28"/>
          <w:szCs w:val="28"/>
        </w:rPr>
        <w:t xml:space="preserve"> задания и т.д.).</w:t>
      </w:r>
    </w:p>
    <w:p w:rsidR="007748DD" w:rsidRDefault="007748DD" w:rsidP="0095431E">
      <w:pPr>
        <w:pStyle w:val="a3"/>
        <w:spacing w:after="0"/>
        <w:ind w:firstLine="690"/>
        <w:jc w:val="center"/>
        <w:rPr>
          <w:b/>
          <w:sz w:val="28"/>
          <w:szCs w:val="28"/>
        </w:rPr>
      </w:pPr>
    </w:p>
    <w:p w:rsidR="0095431E" w:rsidRPr="00643275" w:rsidRDefault="0095431E" w:rsidP="0095431E">
      <w:pPr>
        <w:pStyle w:val="a3"/>
        <w:spacing w:after="0"/>
        <w:ind w:firstLine="690"/>
        <w:jc w:val="both"/>
        <w:rPr>
          <w:b/>
          <w:i/>
          <w:sz w:val="28"/>
          <w:szCs w:val="28"/>
        </w:rPr>
      </w:pPr>
      <w:r w:rsidRPr="00643275">
        <w:rPr>
          <w:b/>
          <w:i/>
          <w:sz w:val="28"/>
          <w:szCs w:val="28"/>
        </w:rPr>
        <w:t>Примерная схема методической разработки может включать:</w:t>
      </w:r>
    </w:p>
    <w:p w:rsidR="0095431E" w:rsidRPr="003E68DC" w:rsidRDefault="0095431E" w:rsidP="0095431E">
      <w:pPr>
        <w:pStyle w:val="a3"/>
        <w:numPr>
          <w:ilvl w:val="0"/>
          <w:numId w:val="2"/>
        </w:numPr>
        <w:spacing w:after="0"/>
        <w:ind w:left="0" w:firstLine="690"/>
        <w:jc w:val="both"/>
        <w:rPr>
          <w:sz w:val="28"/>
          <w:szCs w:val="28"/>
        </w:rPr>
      </w:pPr>
      <w:r w:rsidRPr="003E68DC">
        <w:rPr>
          <w:sz w:val="28"/>
          <w:szCs w:val="28"/>
        </w:rPr>
        <w:t xml:space="preserve">название разработки; </w:t>
      </w:r>
    </w:p>
    <w:p w:rsidR="0095431E" w:rsidRPr="003E68DC" w:rsidRDefault="0095431E" w:rsidP="0095431E">
      <w:pPr>
        <w:pStyle w:val="a3"/>
        <w:numPr>
          <w:ilvl w:val="0"/>
          <w:numId w:val="2"/>
        </w:numPr>
        <w:spacing w:after="0"/>
        <w:ind w:left="0" w:firstLine="690"/>
        <w:jc w:val="both"/>
        <w:rPr>
          <w:sz w:val="28"/>
          <w:szCs w:val="28"/>
        </w:rPr>
      </w:pPr>
      <w:r w:rsidRPr="003E68DC">
        <w:rPr>
          <w:sz w:val="28"/>
          <w:szCs w:val="28"/>
        </w:rPr>
        <w:t>сведения об авторе;</w:t>
      </w:r>
    </w:p>
    <w:p w:rsidR="0095431E" w:rsidRPr="003E68DC" w:rsidRDefault="0095431E" w:rsidP="0095431E">
      <w:pPr>
        <w:pStyle w:val="a3"/>
        <w:numPr>
          <w:ilvl w:val="0"/>
          <w:numId w:val="2"/>
        </w:numPr>
        <w:spacing w:after="0"/>
        <w:ind w:left="0" w:firstLine="690"/>
        <w:jc w:val="both"/>
        <w:rPr>
          <w:sz w:val="28"/>
          <w:szCs w:val="28"/>
        </w:rPr>
      </w:pPr>
      <w:r w:rsidRPr="003E68DC">
        <w:rPr>
          <w:sz w:val="28"/>
          <w:szCs w:val="28"/>
        </w:rPr>
        <w:t>цель мероприятия;</w:t>
      </w:r>
    </w:p>
    <w:p w:rsidR="0095431E" w:rsidRPr="003E68DC" w:rsidRDefault="0095431E" w:rsidP="0095431E">
      <w:pPr>
        <w:pStyle w:val="a3"/>
        <w:numPr>
          <w:ilvl w:val="0"/>
          <w:numId w:val="2"/>
        </w:numPr>
        <w:spacing w:after="0"/>
        <w:ind w:left="0" w:firstLine="690"/>
        <w:jc w:val="both"/>
        <w:rPr>
          <w:sz w:val="28"/>
          <w:szCs w:val="28"/>
        </w:rPr>
      </w:pPr>
      <w:r w:rsidRPr="003E68DC">
        <w:rPr>
          <w:sz w:val="28"/>
          <w:szCs w:val="28"/>
        </w:rPr>
        <w:t xml:space="preserve">возраст детей; </w:t>
      </w:r>
    </w:p>
    <w:p w:rsidR="0095431E" w:rsidRPr="003E68DC" w:rsidRDefault="0095431E" w:rsidP="0095431E">
      <w:pPr>
        <w:pStyle w:val="a3"/>
        <w:numPr>
          <w:ilvl w:val="0"/>
          <w:numId w:val="2"/>
        </w:numPr>
        <w:spacing w:after="0"/>
        <w:ind w:left="0" w:firstLine="690"/>
        <w:jc w:val="both"/>
        <w:rPr>
          <w:sz w:val="28"/>
          <w:szCs w:val="28"/>
        </w:rPr>
      </w:pPr>
      <w:r w:rsidRPr="003E68DC">
        <w:rPr>
          <w:sz w:val="28"/>
          <w:szCs w:val="28"/>
        </w:rPr>
        <w:t xml:space="preserve">условия осуществления мероприятия; </w:t>
      </w:r>
    </w:p>
    <w:p w:rsidR="0095431E" w:rsidRPr="003E68DC" w:rsidRDefault="0095431E" w:rsidP="0095431E">
      <w:pPr>
        <w:pStyle w:val="a3"/>
        <w:numPr>
          <w:ilvl w:val="0"/>
          <w:numId w:val="2"/>
        </w:numPr>
        <w:spacing w:after="0"/>
        <w:ind w:left="0" w:firstLine="690"/>
        <w:jc w:val="both"/>
        <w:rPr>
          <w:sz w:val="28"/>
          <w:szCs w:val="28"/>
        </w:rPr>
      </w:pPr>
      <w:r w:rsidRPr="003E68DC">
        <w:rPr>
          <w:sz w:val="28"/>
          <w:szCs w:val="28"/>
        </w:rPr>
        <w:lastRenderedPageBreak/>
        <w:t xml:space="preserve">перечень используемого оборудования и материалов; </w:t>
      </w:r>
    </w:p>
    <w:p w:rsidR="0095431E" w:rsidRPr="003E68DC" w:rsidRDefault="0095431E" w:rsidP="0095431E">
      <w:pPr>
        <w:pStyle w:val="a3"/>
        <w:numPr>
          <w:ilvl w:val="0"/>
          <w:numId w:val="2"/>
        </w:numPr>
        <w:spacing w:after="0"/>
        <w:ind w:left="0" w:firstLine="690"/>
        <w:jc w:val="both"/>
        <w:rPr>
          <w:sz w:val="28"/>
          <w:szCs w:val="28"/>
        </w:rPr>
      </w:pPr>
      <w:r w:rsidRPr="003E68DC">
        <w:rPr>
          <w:sz w:val="28"/>
          <w:szCs w:val="28"/>
        </w:rPr>
        <w:t>описание хода проведения мероприятия, отражающего последовательность действий или подачи учебного материала;</w:t>
      </w:r>
    </w:p>
    <w:p w:rsidR="0095431E" w:rsidRPr="003E68DC" w:rsidRDefault="0095431E" w:rsidP="0095431E">
      <w:pPr>
        <w:pStyle w:val="a3"/>
        <w:numPr>
          <w:ilvl w:val="0"/>
          <w:numId w:val="2"/>
        </w:numPr>
        <w:spacing w:after="0"/>
        <w:ind w:left="0" w:firstLine="690"/>
        <w:jc w:val="both"/>
        <w:rPr>
          <w:sz w:val="28"/>
          <w:szCs w:val="28"/>
        </w:rPr>
      </w:pPr>
      <w:r w:rsidRPr="003E68DC">
        <w:rPr>
          <w:sz w:val="28"/>
          <w:szCs w:val="28"/>
        </w:rPr>
        <w:t>методические советы по его организации и подведению итогов;</w:t>
      </w:r>
    </w:p>
    <w:p w:rsidR="0095431E" w:rsidRPr="003E68DC" w:rsidRDefault="0095431E" w:rsidP="0095431E">
      <w:pPr>
        <w:pStyle w:val="a3"/>
        <w:numPr>
          <w:ilvl w:val="0"/>
          <w:numId w:val="2"/>
        </w:numPr>
        <w:spacing w:after="0"/>
        <w:ind w:left="0" w:firstLine="690"/>
        <w:jc w:val="both"/>
        <w:rPr>
          <w:sz w:val="28"/>
          <w:szCs w:val="28"/>
        </w:rPr>
      </w:pPr>
      <w:r w:rsidRPr="003E68DC">
        <w:rPr>
          <w:sz w:val="28"/>
          <w:szCs w:val="28"/>
        </w:rPr>
        <w:t>список использованной литературы;</w:t>
      </w:r>
    </w:p>
    <w:p w:rsidR="0095431E" w:rsidRPr="003E68DC" w:rsidRDefault="0095431E" w:rsidP="0095431E">
      <w:pPr>
        <w:pStyle w:val="a3"/>
        <w:numPr>
          <w:ilvl w:val="0"/>
          <w:numId w:val="2"/>
        </w:numPr>
        <w:spacing w:after="0"/>
        <w:ind w:left="0" w:firstLine="690"/>
        <w:jc w:val="both"/>
        <w:rPr>
          <w:sz w:val="28"/>
          <w:szCs w:val="28"/>
        </w:rPr>
      </w:pPr>
      <w:r w:rsidRPr="003E68DC">
        <w:rPr>
          <w:sz w:val="28"/>
          <w:szCs w:val="28"/>
        </w:rPr>
        <w:t>приложения (схемы, таблицы, рисунки, тестовые задания, карточки для индивидуальной работы, вопросы викторины, сценарий и др.).</w:t>
      </w:r>
    </w:p>
    <w:p w:rsidR="0095431E" w:rsidRDefault="0095431E"/>
    <w:p w:rsidR="007748DD" w:rsidRPr="007748DD" w:rsidRDefault="007748DD" w:rsidP="007748DD">
      <w:pPr>
        <w:pStyle w:val="a5"/>
        <w:ind w:firstLine="690"/>
        <w:jc w:val="both"/>
        <w:rPr>
          <w:b/>
          <w:sz w:val="28"/>
          <w:szCs w:val="28"/>
        </w:rPr>
      </w:pPr>
      <w:r w:rsidRPr="007748DD">
        <w:rPr>
          <w:b/>
          <w:sz w:val="28"/>
          <w:szCs w:val="28"/>
        </w:rPr>
        <w:t>Методическое пособие должно быть рассмотрено и утверждено на педагогическом совете.</w:t>
      </w:r>
    </w:p>
    <w:p w:rsidR="007748DD" w:rsidRDefault="007748DD" w:rsidP="007748DD">
      <w:pPr>
        <w:pStyle w:val="a5"/>
        <w:ind w:firstLine="690"/>
        <w:jc w:val="both"/>
        <w:rPr>
          <w:sz w:val="28"/>
          <w:szCs w:val="28"/>
        </w:rPr>
      </w:pPr>
      <w:r w:rsidRPr="00A53987">
        <w:rPr>
          <w:sz w:val="28"/>
          <w:szCs w:val="28"/>
        </w:rPr>
        <w:t>П</w:t>
      </w:r>
      <w:r>
        <w:rPr>
          <w:sz w:val="28"/>
          <w:szCs w:val="28"/>
        </w:rPr>
        <w:t>едагог, разработавший методические материалы заявляет о готовности его представить.</w:t>
      </w:r>
    </w:p>
    <w:p w:rsidR="007748DD" w:rsidRPr="00A53987" w:rsidRDefault="007748DD" w:rsidP="007748DD">
      <w:pPr>
        <w:pStyle w:val="a5"/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Назначается педагогический совет, на котором разработки, представленные </w:t>
      </w:r>
      <w:proofErr w:type="gramStart"/>
      <w:r>
        <w:rPr>
          <w:sz w:val="28"/>
          <w:szCs w:val="28"/>
        </w:rPr>
        <w:t>педагогами</w:t>
      </w:r>
      <w:proofErr w:type="gramEnd"/>
      <w:r>
        <w:rPr>
          <w:sz w:val="28"/>
          <w:szCs w:val="28"/>
        </w:rPr>
        <w:t xml:space="preserve"> рассматриваются, обсуждаются и утверждаются.</w:t>
      </w:r>
    </w:p>
    <w:p w:rsidR="007748DD" w:rsidRDefault="007748DD"/>
    <w:p w:rsidR="00712EB0" w:rsidRDefault="00643275" w:rsidP="00712EB0">
      <w:pPr>
        <w:pStyle w:val="a3"/>
        <w:numPr>
          <w:ilvl w:val="0"/>
          <w:numId w:val="12"/>
        </w:numPr>
        <w:spacing w:after="0"/>
        <w:jc w:val="center"/>
        <w:rPr>
          <w:b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br w:type="page"/>
      </w:r>
      <w:r w:rsidR="00712EB0" w:rsidRPr="003E68DC">
        <w:rPr>
          <w:b/>
          <w:sz w:val="28"/>
          <w:szCs w:val="28"/>
        </w:rPr>
        <w:lastRenderedPageBreak/>
        <w:t>Пояснения к отдельным структурным э</w:t>
      </w:r>
      <w:r w:rsidR="00712EB0">
        <w:rPr>
          <w:b/>
          <w:sz w:val="28"/>
          <w:szCs w:val="28"/>
        </w:rPr>
        <w:t>лементам</w:t>
      </w:r>
    </w:p>
    <w:p w:rsidR="00712EB0" w:rsidRPr="003E68DC" w:rsidRDefault="00712EB0" w:rsidP="00712EB0">
      <w:pPr>
        <w:pStyle w:val="a3"/>
        <w:ind w:firstLine="690"/>
        <w:jc w:val="center"/>
        <w:rPr>
          <w:b/>
          <w:sz w:val="28"/>
          <w:szCs w:val="28"/>
        </w:rPr>
      </w:pPr>
      <w:r w:rsidRPr="003E68DC">
        <w:rPr>
          <w:b/>
          <w:sz w:val="28"/>
          <w:szCs w:val="28"/>
        </w:rPr>
        <w:t>методических рекомендаций</w:t>
      </w:r>
    </w:p>
    <w:p w:rsidR="00712EB0" w:rsidRPr="003E68DC" w:rsidRDefault="00712EB0" w:rsidP="00712EB0">
      <w:pPr>
        <w:pStyle w:val="a3"/>
        <w:numPr>
          <w:ilvl w:val="0"/>
          <w:numId w:val="6"/>
        </w:numPr>
        <w:spacing w:after="0"/>
        <w:jc w:val="both"/>
        <w:rPr>
          <w:sz w:val="28"/>
          <w:szCs w:val="28"/>
        </w:rPr>
      </w:pPr>
      <w:r w:rsidRPr="003E68DC">
        <w:rPr>
          <w:sz w:val="28"/>
          <w:szCs w:val="28"/>
        </w:rPr>
        <w:t>На титульном листе должны быть обозначены:</w:t>
      </w:r>
    </w:p>
    <w:p w:rsidR="00712EB0" w:rsidRPr="003E68DC" w:rsidRDefault="00712EB0" w:rsidP="00712EB0">
      <w:pPr>
        <w:pStyle w:val="a3"/>
        <w:numPr>
          <w:ilvl w:val="0"/>
          <w:numId w:val="7"/>
        </w:numPr>
        <w:spacing w:after="0"/>
        <w:ind w:left="0" w:firstLine="690"/>
        <w:jc w:val="both"/>
        <w:rPr>
          <w:sz w:val="28"/>
          <w:szCs w:val="28"/>
        </w:rPr>
      </w:pPr>
      <w:r w:rsidRPr="003E68DC">
        <w:rPr>
          <w:sz w:val="28"/>
          <w:szCs w:val="28"/>
        </w:rPr>
        <w:t>название учреждения (в порядке нисходящей подчиненности);</w:t>
      </w:r>
    </w:p>
    <w:p w:rsidR="00712EB0" w:rsidRPr="003E68DC" w:rsidRDefault="00712EB0" w:rsidP="00712EB0">
      <w:pPr>
        <w:pStyle w:val="a3"/>
        <w:numPr>
          <w:ilvl w:val="0"/>
          <w:numId w:val="7"/>
        </w:numPr>
        <w:spacing w:after="0"/>
        <w:ind w:left="0" w:firstLine="690"/>
        <w:jc w:val="both"/>
        <w:rPr>
          <w:sz w:val="28"/>
          <w:szCs w:val="28"/>
        </w:rPr>
      </w:pPr>
      <w:r w:rsidRPr="003E68DC">
        <w:rPr>
          <w:sz w:val="28"/>
          <w:szCs w:val="28"/>
        </w:rPr>
        <w:t>фамилия, имя, отчество автора;</w:t>
      </w:r>
    </w:p>
    <w:p w:rsidR="00712EB0" w:rsidRPr="003E68DC" w:rsidRDefault="00712EB0" w:rsidP="00712EB0">
      <w:pPr>
        <w:pStyle w:val="a3"/>
        <w:numPr>
          <w:ilvl w:val="0"/>
          <w:numId w:val="7"/>
        </w:numPr>
        <w:spacing w:after="0"/>
        <w:ind w:left="0" w:firstLine="690"/>
        <w:jc w:val="both"/>
        <w:rPr>
          <w:sz w:val="28"/>
          <w:szCs w:val="28"/>
        </w:rPr>
      </w:pPr>
      <w:r w:rsidRPr="003E68DC">
        <w:rPr>
          <w:sz w:val="28"/>
          <w:szCs w:val="28"/>
        </w:rPr>
        <w:t>название (с пометкой о виде методической продукции – методические рекомендации);</w:t>
      </w:r>
    </w:p>
    <w:p w:rsidR="00712EB0" w:rsidRPr="003E68DC" w:rsidRDefault="00712EB0" w:rsidP="00712EB0">
      <w:pPr>
        <w:pStyle w:val="a3"/>
        <w:numPr>
          <w:ilvl w:val="0"/>
          <w:numId w:val="7"/>
        </w:numPr>
        <w:spacing w:after="0"/>
        <w:ind w:left="0" w:firstLine="690"/>
        <w:jc w:val="both"/>
        <w:rPr>
          <w:sz w:val="28"/>
          <w:szCs w:val="28"/>
        </w:rPr>
      </w:pPr>
      <w:r w:rsidRPr="003E68DC">
        <w:rPr>
          <w:sz w:val="28"/>
          <w:szCs w:val="28"/>
        </w:rPr>
        <w:t>название города;</w:t>
      </w:r>
    </w:p>
    <w:p w:rsidR="00712EB0" w:rsidRPr="003E68DC" w:rsidRDefault="00712EB0" w:rsidP="00712EB0">
      <w:pPr>
        <w:pStyle w:val="a3"/>
        <w:numPr>
          <w:ilvl w:val="0"/>
          <w:numId w:val="7"/>
        </w:numPr>
        <w:spacing w:after="0"/>
        <w:ind w:left="0" w:firstLine="690"/>
        <w:jc w:val="both"/>
        <w:rPr>
          <w:sz w:val="28"/>
          <w:szCs w:val="28"/>
        </w:rPr>
      </w:pPr>
      <w:r w:rsidRPr="003E68DC">
        <w:rPr>
          <w:sz w:val="28"/>
          <w:szCs w:val="28"/>
        </w:rPr>
        <w:t>год разработки.</w:t>
      </w:r>
    </w:p>
    <w:p w:rsidR="00712EB0" w:rsidRPr="003E68DC" w:rsidRDefault="00712EB0" w:rsidP="00712EB0">
      <w:pPr>
        <w:pStyle w:val="a3"/>
        <w:spacing w:after="0"/>
        <w:ind w:firstLine="690"/>
        <w:jc w:val="both"/>
        <w:rPr>
          <w:sz w:val="28"/>
          <w:szCs w:val="28"/>
        </w:rPr>
      </w:pPr>
      <w:r w:rsidRPr="003E68DC">
        <w:rPr>
          <w:sz w:val="28"/>
          <w:szCs w:val="28"/>
        </w:rPr>
        <w:t>2. На втором листе вверху приводится аннотация, включающая лаконичные сведения о:</w:t>
      </w:r>
    </w:p>
    <w:p w:rsidR="00712EB0" w:rsidRPr="003E68DC" w:rsidRDefault="00712EB0" w:rsidP="00712EB0">
      <w:pPr>
        <w:pStyle w:val="a3"/>
        <w:numPr>
          <w:ilvl w:val="0"/>
          <w:numId w:val="8"/>
        </w:numPr>
        <w:spacing w:after="0"/>
        <w:ind w:left="0" w:firstLine="690"/>
        <w:jc w:val="both"/>
        <w:rPr>
          <w:sz w:val="28"/>
          <w:szCs w:val="28"/>
        </w:rPr>
      </w:pPr>
      <w:r w:rsidRPr="003E68DC">
        <w:rPr>
          <w:sz w:val="28"/>
          <w:szCs w:val="28"/>
        </w:rPr>
        <w:t>сути рассматриваемых вопросов;</w:t>
      </w:r>
    </w:p>
    <w:p w:rsidR="00712EB0" w:rsidRPr="003E68DC" w:rsidRDefault="00712EB0" w:rsidP="00712EB0">
      <w:pPr>
        <w:pStyle w:val="a3"/>
        <w:numPr>
          <w:ilvl w:val="0"/>
          <w:numId w:val="8"/>
        </w:numPr>
        <w:spacing w:after="0"/>
        <w:ind w:left="0" w:firstLine="690"/>
        <w:jc w:val="both"/>
        <w:rPr>
          <w:sz w:val="28"/>
          <w:szCs w:val="28"/>
        </w:rPr>
      </w:pPr>
      <w:r w:rsidRPr="003E68DC">
        <w:rPr>
          <w:sz w:val="28"/>
          <w:szCs w:val="28"/>
        </w:rPr>
        <w:t>предназначении данных методических рекомендаций (какую помощь и кому призвана оказать настоящая работа – например, школьным учителям, зам. Директоров школ по воспитательной работе, педагогам дополнительного образования);</w:t>
      </w:r>
    </w:p>
    <w:p w:rsidR="00712EB0" w:rsidRPr="003E68DC" w:rsidRDefault="00712EB0" w:rsidP="00712EB0">
      <w:pPr>
        <w:pStyle w:val="a3"/>
        <w:numPr>
          <w:ilvl w:val="0"/>
          <w:numId w:val="8"/>
        </w:numPr>
        <w:spacing w:after="0"/>
        <w:ind w:left="0" w:firstLine="690"/>
        <w:jc w:val="both"/>
        <w:rPr>
          <w:sz w:val="28"/>
          <w:szCs w:val="28"/>
        </w:rPr>
      </w:pPr>
      <w:r w:rsidRPr="003E68DC">
        <w:rPr>
          <w:sz w:val="28"/>
          <w:szCs w:val="28"/>
        </w:rPr>
        <w:t xml:space="preserve">источнике практического опыта, положенного в основу рекомендаций (указать, на базе какого опыта разработаны данные </w:t>
      </w:r>
      <w:proofErr w:type="spellStart"/>
      <w:proofErr w:type="gramStart"/>
      <w:r w:rsidRPr="003E68DC">
        <w:rPr>
          <w:sz w:val="28"/>
          <w:szCs w:val="28"/>
        </w:rPr>
        <w:t>метод,рекомендации</w:t>
      </w:r>
      <w:proofErr w:type="spellEnd"/>
      <w:proofErr w:type="gramEnd"/>
      <w:r w:rsidRPr="003E68DC">
        <w:rPr>
          <w:sz w:val="28"/>
          <w:szCs w:val="28"/>
        </w:rPr>
        <w:t xml:space="preserve">); </w:t>
      </w:r>
    </w:p>
    <w:p w:rsidR="00712EB0" w:rsidRPr="003E68DC" w:rsidRDefault="00712EB0" w:rsidP="00712EB0">
      <w:pPr>
        <w:pStyle w:val="a3"/>
        <w:numPr>
          <w:ilvl w:val="0"/>
          <w:numId w:val="8"/>
        </w:numPr>
        <w:spacing w:after="0"/>
        <w:ind w:left="0" w:firstLine="690"/>
        <w:jc w:val="both"/>
        <w:rPr>
          <w:sz w:val="28"/>
          <w:szCs w:val="28"/>
        </w:rPr>
      </w:pPr>
      <w:r w:rsidRPr="003E68DC">
        <w:rPr>
          <w:sz w:val="28"/>
          <w:szCs w:val="28"/>
        </w:rPr>
        <w:t>возможных сферах приложения предлагаемого вида методической продукции (в каких областях гуманитарного знания могут быть использованы настоящие рекомендации).</w:t>
      </w:r>
    </w:p>
    <w:p w:rsidR="00712EB0" w:rsidRPr="003E68DC" w:rsidRDefault="00712EB0" w:rsidP="00712EB0">
      <w:pPr>
        <w:pStyle w:val="a3"/>
        <w:spacing w:after="0"/>
        <w:ind w:firstLine="690"/>
        <w:jc w:val="both"/>
        <w:rPr>
          <w:sz w:val="28"/>
          <w:szCs w:val="28"/>
        </w:rPr>
      </w:pPr>
      <w:r w:rsidRPr="003E68DC">
        <w:rPr>
          <w:sz w:val="28"/>
          <w:szCs w:val="28"/>
        </w:rPr>
        <w:t>Внизу второго листа помещаются сведения об авторе (авторах): Ф.И.О., должность, место работы, квалификационная категория или научная степень, контактный телефон.</w:t>
      </w:r>
    </w:p>
    <w:p w:rsidR="00712EB0" w:rsidRPr="003E68DC" w:rsidRDefault="00712EB0" w:rsidP="00712EB0">
      <w:pPr>
        <w:pStyle w:val="a3"/>
        <w:numPr>
          <w:ilvl w:val="0"/>
          <w:numId w:val="6"/>
        </w:numPr>
        <w:spacing w:after="0"/>
        <w:jc w:val="both"/>
        <w:rPr>
          <w:sz w:val="28"/>
          <w:szCs w:val="28"/>
        </w:rPr>
      </w:pPr>
      <w:r w:rsidRPr="003E68DC">
        <w:rPr>
          <w:sz w:val="28"/>
          <w:szCs w:val="28"/>
        </w:rPr>
        <w:t>Пояснительная записка должна содержать следующую информацию:</w:t>
      </w:r>
    </w:p>
    <w:p w:rsidR="00712EB0" w:rsidRPr="003E68DC" w:rsidRDefault="00712EB0" w:rsidP="00712EB0">
      <w:pPr>
        <w:pStyle w:val="a3"/>
        <w:numPr>
          <w:ilvl w:val="0"/>
          <w:numId w:val="9"/>
        </w:numPr>
        <w:spacing w:after="0"/>
        <w:ind w:left="0" w:firstLine="690"/>
        <w:jc w:val="both"/>
        <w:rPr>
          <w:sz w:val="28"/>
          <w:szCs w:val="28"/>
        </w:rPr>
      </w:pPr>
      <w:r w:rsidRPr="003E68DC">
        <w:rPr>
          <w:sz w:val="28"/>
          <w:szCs w:val="28"/>
        </w:rPr>
        <w:t>обоснование актуальности разработки данных методических рекомендаций (здесь целесообразно дать краткий анализ положения дел по изучаемому вопросу: уточнить, в каких образовательных областях в настоящее время используются мероприятия (действия, методики и др.), сходные с предлагаемыми, в чем их достоинства и недостатки; охарактеризовать значимость предлагаемой работы с точки зрения реализации соответствующей федеральной или региональной программы; разъяснить, какую помощь и кому могут оказать настоящие методические рекомендации);</w:t>
      </w:r>
    </w:p>
    <w:p w:rsidR="00712EB0" w:rsidRPr="003E68DC" w:rsidRDefault="00712EB0" w:rsidP="00712EB0">
      <w:pPr>
        <w:pStyle w:val="a3"/>
        <w:numPr>
          <w:ilvl w:val="0"/>
          <w:numId w:val="9"/>
        </w:numPr>
        <w:spacing w:after="0"/>
        <w:ind w:left="0" w:firstLine="690"/>
        <w:jc w:val="both"/>
        <w:rPr>
          <w:sz w:val="28"/>
          <w:szCs w:val="28"/>
        </w:rPr>
      </w:pPr>
      <w:r w:rsidRPr="003E68DC">
        <w:rPr>
          <w:sz w:val="28"/>
          <w:szCs w:val="28"/>
        </w:rPr>
        <w:t xml:space="preserve">определение цели предлагаемых методических рекомендаций (например: оказать методическую помощь педагогам-практикам, организаторам воспитательной работы с детьми по вопросам </w:t>
      </w:r>
      <w:proofErr w:type="gramStart"/>
      <w:r w:rsidRPr="003E68DC">
        <w:rPr>
          <w:sz w:val="28"/>
          <w:szCs w:val="28"/>
        </w:rPr>
        <w:t>… ;</w:t>
      </w:r>
      <w:proofErr w:type="gramEnd"/>
      <w:r w:rsidRPr="003E68DC">
        <w:rPr>
          <w:sz w:val="28"/>
          <w:szCs w:val="28"/>
        </w:rPr>
        <w:t xml:space="preserve"> составить алгоритм подготовки и проведения … мероприятия и т.п.);</w:t>
      </w:r>
    </w:p>
    <w:p w:rsidR="00712EB0" w:rsidRPr="003E68DC" w:rsidRDefault="00712EB0" w:rsidP="00712EB0">
      <w:pPr>
        <w:pStyle w:val="a3"/>
        <w:numPr>
          <w:ilvl w:val="0"/>
          <w:numId w:val="9"/>
        </w:numPr>
        <w:spacing w:after="0"/>
        <w:ind w:left="0" w:firstLine="690"/>
        <w:jc w:val="both"/>
        <w:rPr>
          <w:sz w:val="28"/>
          <w:szCs w:val="28"/>
        </w:rPr>
      </w:pPr>
      <w:r w:rsidRPr="003E68DC">
        <w:rPr>
          <w:sz w:val="28"/>
          <w:szCs w:val="28"/>
        </w:rPr>
        <w:t>краткое описание ожидаемого результата от использования данных методических рекомендаций в системе дополнительного образования детей (</w:t>
      </w:r>
      <w:proofErr w:type="gramStart"/>
      <w:r w:rsidRPr="003E68DC">
        <w:rPr>
          <w:sz w:val="28"/>
          <w:szCs w:val="28"/>
        </w:rPr>
        <w:t>например</w:t>
      </w:r>
      <w:proofErr w:type="gramEnd"/>
      <w:r w:rsidRPr="003E68DC">
        <w:rPr>
          <w:sz w:val="28"/>
          <w:szCs w:val="28"/>
        </w:rPr>
        <w:t>: овладение опытом организации предлагаемой методикой может стать основой для проведения подобных мероприятий по разным предметам школьного цикла; может способствовать повышению мотивации школьников и т.п.);</w:t>
      </w:r>
    </w:p>
    <w:p w:rsidR="00712EB0" w:rsidRPr="003E68DC" w:rsidRDefault="00712EB0" w:rsidP="00712EB0">
      <w:pPr>
        <w:pStyle w:val="a3"/>
        <w:numPr>
          <w:ilvl w:val="0"/>
          <w:numId w:val="9"/>
        </w:numPr>
        <w:spacing w:after="0"/>
        <w:ind w:left="0" w:firstLine="690"/>
        <w:jc w:val="both"/>
        <w:rPr>
          <w:sz w:val="28"/>
          <w:szCs w:val="28"/>
        </w:rPr>
      </w:pPr>
      <w:r w:rsidRPr="003E68DC">
        <w:rPr>
          <w:sz w:val="28"/>
          <w:szCs w:val="28"/>
        </w:rPr>
        <w:lastRenderedPageBreak/>
        <w:t xml:space="preserve">обоснование особенностей и новизны предлагаемой работы в сравнении с другими подобными разработками, существующими в данной образовательной области. </w:t>
      </w:r>
    </w:p>
    <w:p w:rsidR="00712EB0" w:rsidRPr="003E68DC" w:rsidRDefault="00712EB0" w:rsidP="00712EB0">
      <w:pPr>
        <w:pStyle w:val="a3"/>
        <w:numPr>
          <w:ilvl w:val="0"/>
          <w:numId w:val="6"/>
        </w:numPr>
        <w:spacing w:after="0"/>
        <w:jc w:val="both"/>
        <w:rPr>
          <w:sz w:val="28"/>
          <w:szCs w:val="28"/>
        </w:rPr>
      </w:pPr>
      <w:r w:rsidRPr="003E68DC">
        <w:rPr>
          <w:sz w:val="28"/>
          <w:szCs w:val="28"/>
        </w:rPr>
        <w:t xml:space="preserve">Содержание методических рекомендаций может быть связано с самыми разнообразными вопросами: решением определенной педагогической проблемы, проведением массовых мероприятий, организацией летней кампании, проведением учебно-исследовательской работы, изучением отдельных тем образовательной программы и т.п. Поэтому содержание методических рекомендаций не имеет особо регламентированной структуры и может излагаться в достаточно произвольной форме. Например, его можно структурировать в следующей логике: </w:t>
      </w:r>
    </w:p>
    <w:p w:rsidR="00712EB0" w:rsidRPr="003E68DC" w:rsidRDefault="00712EB0" w:rsidP="00712EB0">
      <w:pPr>
        <w:pStyle w:val="a3"/>
        <w:numPr>
          <w:ilvl w:val="0"/>
          <w:numId w:val="10"/>
        </w:numPr>
        <w:spacing w:after="0"/>
        <w:ind w:left="0" w:firstLine="690"/>
        <w:jc w:val="both"/>
        <w:rPr>
          <w:sz w:val="28"/>
          <w:szCs w:val="28"/>
        </w:rPr>
      </w:pPr>
      <w:r w:rsidRPr="003E68DC">
        <w:rPr>
          <w:sz w:val="28"/>
          <w:szCs w:val="28"/>
        </w:rPr>
        <w:t>описать (на основе состоявшегося опыта деятельности), что именно рекомендуется делать по исследуемому вопросу (поэтапно) и как (с помощью каких форм и методов;</w:t>
      </w:r>
    </w:p>
    <w:p w:rsidR="00712EB0" w:rsidRPr="003E68DC" w:rsidRDefault="00712EB0" w:rsidP="00712EB0">
      <w:pPr>
        <w:pStyle w:val="a3"/>
        <w:numPr>
          <w:ilvl w:val="0"/>
          <w:numId w:val="10"/>
        </w:numPr>
        <w:spacing w:after="0"/>
        <w:ind w:left="0" w:firstLine="690"/>
        <w:jc w:val="both"/>
        <w:rPr>
          <w:sz w:val="28"/>
          <w:szCs w:val="28"/>
        </w:rPr>
      </w:pPr>
      <w:r w:rsidRPr="003E68DC">
        <w:rPr>
          <w:sz w:val="28"/>
          <w:szCs w:val="28"/>
        </w:rPr>
        <w:t xml:space="preserve">дать советы по решению: </w:t>
      </w:r>
    </w:p>
    <w:p w:rsidR="00712EB0" w:rsidRPr="003E68DC" w:rsidRDefault="00712EB0" w:rsidP="00712EB0">
      <w:pPr>
        <w:pStyle w:val="a3"/>
        <w:numPr>
          <w:ilvl w:val="0"/>
          <w:numId w:val="10"/>
        </w:numPr>
        <w:spacing w:after="0"/>
        <w:ind w:left="0" w:firstLine="690"/>
        <w:jc w:val="both"/>
        <w:rPr>
          <w:sz w:val="28"/>
          <w:szCs w:val="28"/>
        </w:rPr>
      </w:pPr>
      <w:r w:rsidRPr="003E68DC">
        <w:rPr>
          <w:sz w:val="28"/>
          <w:szCs w:val="28"/>
        </w:rPr>
        <w:t>организационных вопросов (например, разработать план работы оргкомитета; определить этапы проведения мероприятия и сроки информирования его потенциальных участников, распределить поручения, обеспечить рекламную кампанию и т.д.); материально-техническому обеспечению (Интернет-ресурсы);</w:t>
      </w:r>
    </w:p>
    <w:p w:rsidR="00712EB0" w:rsidRPr="003E68DC" w:rsidRDefault="00712EB0" w:rsidP="00712EB0">
      <w:pPr>
        <w:pStyle w:val="a3"/>
        <w:numPr>
          <w:ilvl w:val="0"/>
          <w:numId w:val="10"/>
        </w:numPr>
        <w:spacing w:after="0"/>
        <w:ind w:left="0" w:firstLine="690"/>
        <w:jc w:val="both"/>
        <w:rPr>
          <w:sz w:val="28"/>
          <w:szCs w:val="28"/>
        </w:rPr>
      </w:pPr>
      <w:r w:rsidRPr="003E68DC">
        <w:rPr>
          <w:sz w:val="28"/>
          <w:szCs w:val="28"/>
        </w:rPr>
        <w:t xml:space="preserve">финансовому обеспечению (источники и фиксированные суммы финансирования данного мероприятия), </w:t>
      </w:r>
    </w:p>
    <w:p w:rsidR="00712EB0" w:rsidRPr="003E68DC" w:rsidRDefault="00712EB0" w:rsidP="00712EB0">
      <w:pPr>
        <w:pStyle w:val="a3"/>
        <w:numPr>
          <w:ilvl w:val="0"/>
          <w:numId w:val="10"/>
        </w:numPr>
        <w:spacing w:after="0"/>
        <w:ind w:left="0" w:firstLine="690"/>
        <w:jc w:val="both"/>
        <w:rPr>
          <w:sz w:val="28"/>
          <w:szCs w:val="28"/>
        </w:rPr>
      </w:pPr>
      <w:r w:rsidRPr="003E68DC">
        <w:rPr>
          <w:sz w:val="28"/>
          <w:szCs w:val="28"/>
        </w:rPr>
        <w:t>кадровому обеспечению (требования к экспертам);</w:t>
      </w:r>
    </w:p>
    <w:p w:rsidR="00712EB0" w:rsidRPr="003E68DC" w:rsidRDefault="00712EB0" w:rsidP="00712EB0">
      <w:pPr>
        <w:pStyle w:val="a3"/>
        <w:numPr>
          <w:ilvl w:val="0"/>
          <w:numId w:val="10"/>
        </w:numPr>
        <w:spacing w:after="0"/>
        <w:ind w:left="0" w:firstLine="690"/>
        <w:jc w:val="both"/>
        <w:rPr>
          <w:sz w:val="28"/>
          <w:szCs w:val="28"/>
        </w:rPr>
      </w:pPr>
      <w:r w:rsidRPr="003E68DC">
        <w:rPr>
          <w:sz w:val="28"/>
          <w:szCs w:val="28"/>
        </w:rPr>
        <w:t>вычленить наиболее трудные моменты в организации и проведении описываемого вида деятельности (исходя из имеющегося опыта);</w:t>
      </w:r>
    </w:p>
    <w:p w:rsidR="00712EB0" w:rsidRPr="003E68DC" w:rsidRDefault="00712EB0" w:rsidP="00712EB0">
      <w:pPr>
        <w:pStyle w:val="a3"/>
        <w:numPr>
          <w:ilvl w:val="0"/>
          <w:numId w:val="10"/>
        </w:numPr>
        <w:spacing w:after="0"/>
        <w:ind w:left="0" w:firstLine="690"/>
        <w:jc w:val="both"/>
        <w:rPr>
          <w:sz w:val="28"/>
          <w:szCs w:val="28"/>
        </w:rPr>
      </w:pPr>
      <w:r w:rsidRPr="003E68DC">
        <w:rPr>
          <w:sz w:val="28"/>
          <w:szCs w:val="28"/>
        </w:rPr>
        <w:t>предостеречь от типичных ошибок.</w:t>
      </w:r>
    </w:p>
    <w:p w:rsidR="00712EB0" w:rsidRPr="003E68DC" w:rsidRDefault="00712EB0" w:rsidP="00712EB0">
      <w:pPr>
        <w:pStyle w:val="a3"/>
        <w:spacing w:after="0"/>
        <w:ind w:firstLine="690"/>
        <w:jc w:val="both"/>
        <w:rPr>
          <w:sz w:val="28"/>
          <w:szCs w:val="28"/>
        </w:rPr>
      </w:pPr>
      <w:r w:rsidRPr="003E68DC">
        <w:rPr>
          <w:sz w:val="28"/>
          <w:szCs w:val="28"/>
        </w:rPr>
        <w:t>5. Список рекомендуемой литературы по теме рекомендаций составляется в алфавитном порядке, в соответствии с современными правилами оформления литературных источников.</w:t>
      </w:r>
    </w:p>
    <w:p w:rsidR="00712EB0" w:rsidRPr="003E68DC" w:rsidRDefault="00712EB0" w:rsidP="00712EB0">
      <w:pPr>
        <w:pStyle w:val="a3"/>
        <w:spacing w:after="0"/>
        <w:ind w:firstLine="690"/>
        <w:jc w:val="both"/>
        <w:rPr>
          <w:sz w:val="28"/>
          <w:szCs w:val="28"/>
        </w:rPr>
      </w:pPr>
      <w:r w:rsidRPr="003E68DC">
        <w:rPr>
          <w:sz w:val="28"/>
          <w:szCs w:val="28"/>
        </w:rPr>
        <w:t>6. Приложения включают материалы, необходимые для организации рекомендуемого вида деятельности с использованием данных методических рекомендаций, но не вошедшие в блок «Содержание». В числе приложений могут быть:</w:t>
      </w:r>
    </w:p>
    <w:p w:rsidR="00712EB0" w:rsidRPr="003E68DC" w:rsidRDefault="00712EB0" w:rsidP="00712EB0">
      <w:pPr>
        <w:pStyle w:val="a3"/>
        <w:numPr>
          <w:ilvl w:val="0"/>
          <w:numId w:val="11"/>
        </w:numPr>
        <w:spacing w:after="0"/>
        <w:ind w:left="0" w:firstLine="690"/>
        <w:jc w:val="both"/>
        <w:rPr>
          <w:sz w:val="28"/>
          <w:szCs w:val="28"/>
        </w:rPr>
      </w:pPr>
      <w:r w:rsidRPr="003E68DC">
        <w:rPr>
          <w:sz w:val="28"/>
          <w:szCs w:val="28"/>
        </w:rPr>
        <w:t>планы проведения конкретных дел, мероприятий;</w:t>
      </w:r>
    </w:p>
    <w:p w:rsidR="00712EB0" w:rsidRPr="003E68DC" w:rsidRDefault="00712EB0" w:rsidP="00712EB0">
      <w:pPr>
        <w:pStyle w:val="a3"/>
        <w:numPr>
          <w:ilvl w:val="0"/>
          <w:numId w:val="11"/>
        </w:numPr>
        <w:spacing w:after="0"/>
        <w:ind w:left="0" w:firstLine="690"/>
        <w:jc w:val="both"/>
        <w:rPr>
          <w:sz w:val="28"/>
          <w:szCs w:val="28"/>
        </w:rPr>
      </w:pPr>
      <w:r w:rsidRPr="003E68DC">
        <w:rPr>
          <w:sz w:val="28"/>
          <w:szCs w:val="28"/>
        </w:rPr>
        <w:t>тестовые задания;</w:t>
      </w:r>
    </w:p>
    <w:p w:rsidR="00712EB0" w:rsidRPr="003E68DC" w:rsidRDefault="00712EB0" w:rsidP="00712EB0">
      <w:pPr>
        <w:pStyle w:val="a3"/>
        <w:numPr>
          <w:ilvl w:val="0"/>
          <w:numId w:val="11"/>
        </w:numPr>
        <w:spacing w:after="0"/>
        <w:ind w:left="0" w:firstLine="690"/>
        <w:jc w:val="both"/>
        <w:rPr>
          <w:sz w:val="28"/>
          <w:szCs w:val="28"/>
        </w:rPr>
      </w:pPr>
      <w:r w:rsidRPr="003E68DC">
        <w:rPr>
          <w:sz w:val="28"/>
          <w:szCs w:val="28"/>
        </w:rPr>
        <w:t>методики создания практических заданий, адресованных обучающимся;</w:t>
      </w:r>
    </w:p>
    <w:p w:rsidR="00712EB0" w:rsidRPr="003E68DC" w:rsidRDefault="00712EB0" w:rsidP="00712EB0">
      <w:pPr>
        <w:pStyle w:val="a3"/>
        <w:numPr>
          <w:ilvl w:val="0"/>
          <w:numId w:val="11"/>
        </w:numPr>
        <w:spacing w:after="0"/>
        <w:ind w:left="0" w:firstLine="690"/>
        <w:jc w:val="both"/>
        <w:rPr>
          <w:sz w:val="28"/>
          <w:szCs w:val="28"/>
        </w:rPr>
      </w:pPr>
      <w:r w:rsidRPr="003E68DC">
        <w:rPr>
          <w:sz w:val="28"/>
          <w:szCs w:val="28"/>
        </w:rPr>
        <w:t>примерные вопросы к играм, конкурсам, викторинам;</w:t>
      </w:r>
    </w:p>
    <w:p w:rsidR="00712EB0" w:rsidRPr="003E68DC" w:rsidRDefault="00712EB0" w:rsidP="00712EB0">
      <w:pPr>
        <w:pStyle w:val="a3"/>
        <w:numPr>
          <w:ilvl w:val="0"/>
          <w:numId w:val="11"/>
        </w:numPr>
        <w:spacing w:after="0"/>
        <w:ind w:left="0" w:firstLine="690"/>
        <w:jc w:val="both"/>
        <w:rPr>
          <w:sz w:val="28"/>
          <w:szCs w:val="28"/>
        </w:rPr>
      </w:pPr>
      <w:r w:rsidRPr="003E68DC">
        <w:rPr>
          <w:sz w:val="28"/>
          <w:szCs w:val="28"/>
        </w:rPr>
        <w:t>методики определения результатов по конкретным видам деятельности;</w:t>
      </w:r>
    </w:p>
    <w:p w:rsidR="00712EB0" w:rsidRPr="003E68DC" w:rsidRDefault="00712EB0" w:rsidP="00712EB0">
      <w:pPr>
        <w:pStyle w:val="a3"/>
        <w:numPr>
          <w:ilvl w:val="0"/>
          <w:numId w:val="11"/>
        </w:numPr>
        <w:spacing w:after="0"/>
        <w:ind w:left="0" w:firstLine="690"/>
        <w:jc w:val="both"/>
        <w:rPr>
          <w:sz w:val="28"/>
          <w:szCs w:val="28"/>
        </w:rPr>
      </w:pPr>
      <w:r w:rsidRPr="003E68DC">
        <w:rPr>
          <w:sz w:val="28"/>
          <w:szCs w:val="28"/>
        </w:rPr>
        <w:t>схемы, диаграммы, фотографии, карты, ксерокопии архивных материалов;</w:t>
      </w:r>
    </w:p>
    <w:p w:rsidR="00712EB0" w:rsidRPr="003E68DC" w:rsidRDefault="00712EB0" w:rsidP="00712EB0">
      <w:pPr>
        <w:pStyle w:val="a3"/>
        <w:numPr>
          <w:ilvl w:val="0"/>
          <w:numId w:val="11"/>
        </w:numPr>
        <w:spacing w:after="0"/>
        <w:ind w:left="0" w:firstLine="690"/>
        <w:jc w:val="both"/>
        <w:rPr>
          <w:sz w:val="28"/>
          <w:szCs w:val="28"/>
        </w:rPr>
      </w:pPr>
      <w:r w:rsidRPr="003E68DC">
        <w:rPr>
          <w:sz w:val="28"/>
          <w:szCs w:val="28"/>
        </w:rPr>
        <w:t>примерная тематика открытых мероприятий, экскурсий и т.д.</w:t>
      </w:r>
    </w:p>
    <w:p w:rsidR="00643275" w:rsidRPr="00712EB0" w:rsidRDefault="00643275" w:rsidP="00712EB0">
      <w:pPr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95431E" w:rsidRPr="00712EB0" w:rsidRDefault="0095431E" w:rsidP="00712EB0">
      <w:pPr>
        <w:pStyle w:val="ac"/>
        <w:numPr>
          <w:ilvl w:val="0"/>
          <w:numId w:val="12"/>
        </w:numPr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712EB0">
        <w:rPr>
          <w:rFonts w:ascii="Times New Roman" w:hAnsi="Times New Roman" w:cs="Times New Roman"/>
          <w:b/>
          <w:bCs/>
          <w:iCs/>
          <w:sz w:val="28"/>
          <w:szCs w:val="28"/>
        </w:rPr>
        <w:lastRenderedPageBreak/>
        <w:t>Требования</w:t>
      </w:r>
      <w:r w:rsidR="00643275" w:rsidRPr="00712EB0">
        <w:rPr>
          <w:rFonts w:ascii="Times New Roman" w:hAnsi="Times New Roman" w:cs="Times New Roman"/>
          <w:b/>
          <w:bCs/>
          <w:iCs/>
          <w:sz w:val="28"/>
          <w:szCs w:val="28"/>
        </w:rPr>
        <w:t>, предъявляемые к оформлению текста</w:t>
      </w:r>
    </w:p>
    <w:p w:rsidR="00712EB0" w:rsidRPr="003E68DC" w:rsidRDefault="00712EB0" w:rsidP="00712EB0">
      <w:pPr>
        <w:pStyle w:val="a3"/>
        <w:spacing w:after="0"/>
        <w:ind w:firstLine="690"/>
        <w:jc w:val="both"/>
        <w:rPr>
          <w:sz w:val="28"/>
          <w:szCs w:val="28"/>
        </w:rPr>
      </w:pPr>
      <w:r w:rsidRPr="003E68DC">
        <w:rPr>
          <w:sz w:val="28"/>
          <w:szCs w:val="28"/>
        </w:rPr>
        <w:t>Методическое пособие – комплексный вид методической продукции, обобщающий значительный опыт, накопленный в системе дополнительного образования детей и содержащий рекомендации по его использованию и развитию.</w:t>
      </w:r>
    </w:p>
    <w:p w:rsidR="00712EB0" w:rsidRPr="003E68DC" w:rsidRDefault="00712EB0" w:rsidP="00712EB0">
      <w:pPr>
        <w:pStyle w:val="a3"/>
        <w:spacing w:after="0"/>
        <w:ind w:firstLine="690"/>
        <w:jc w:val="both"/>
        <w:rPr>
          <w:sz w:val="28"/>
          <w:szCs w:val="28"/>
        </w:rPr>
      </w:pPr>
      <w:r w:rsidRPr="003E68DC">
        <w:rPr>
          <w:sz w:val="28"/>
          <w:szCs w:val="28"/>
        </w:rPr>
        <w:t>Авторами методических пособий являются, как правило, опытные педагоги и методисты, способные систематизировать практический материал собственной работы и работы коллег по профессии, учесть и использовать в обосновании предлагаемых методик теоретические разработки современной педагогики дополнительного образования детей.</w:t>
      </w:r>
    </w:p>
    <w:p w:rsidR="00712EB0" w:rsidRPr="003E68DC" w:rsidRDefault="00712EB0" w:rsidP="00712EB0">
      <w:pPr>
        <w:pStyle w:val="a3"/>
        <w:spacing w:after="0"/>
        <w:ind w:firstLine="690"/>
        <w:jc w:val="both"/>
        <w:rPr>
          <w:sz w:val="28"/>
          <w:szCs w:val="28"/>
        </w:rPr>
      </w:pPr>
      <w:r w:rsidRPr="003E68DC">
        <w:rPr>
          <w:sz w:val="28"/>
          <w:szCs w:val="28"/>
        </w:rPr>
        <w:t>Задачей методического пособия является оказание практической помощи педагогам и методистам ДОД в приобретении и освоении передовых знаний как теоретического, так и практического характера.</w:t>
      </w:r>
    </w:p>
    <w:p w:rsidR="00712EB0" w:rsidRDefault="00712EB0" w:rsidP="0095431E">
      <w:pPr>
        <w:pStyle w:val="a5"/>
        <w:jc w:val="both"/>
        <w:rPr>
          <w:sz w:val="28"/>
          <w:szCs w:val="28"/>
        </w:rPr>
      </w:pPr>
    </w:p>
    <w:p w:rsidR="0095431E" w:rsidRPr="003E68DC" w:rsidRDefault="0095431E" w:rsidP="0095431E">
      <w:pPr>
        <w:pStyle w:val="a5"/>
        <w:jc w:val="both"/>
        <w:rPr>
          <w:sz w:val="28"/>
          <w:szCs w:val="28"/>
        </w:rPr>
      </w:pPr>
      <w:r w:rsidRPr="003E68DC">
        <w:rPr>
          <w:sz w:val="28"/>
          <w:szCs w:val="28"/>
        </w:rPr>
        <w:t xml:space="preserve">Формат А 4. </w:t>
      </w:r>
    </w:p>
    <w:p w:rsidR="0095431E" w:rsidRPr="003E68DC" w:rsidRDefault="0095431E" w:rsidP="0095431E">
      <w:pPr>
        <w:pStyle w:val="a5"/>
        <w:jc w:val="both"/>
        <w:rPr>
          <w:sz w:val="28"/>
          <w:szCs w:val="28"/>
        </w:rPr>
      </w:pPr>
      <w:r w:rsidRPr="003E68DC">
        <w:rPr>
          <w:sz w:val="28"/>
          <w:szCs w:val="28"/>
        </w:rPr>
        <w:t xml:space="preserve">Поля: верхнее, нижнее, правое, левое - 2 см. </w:t>
      </w:r>
    </w:p>
    <w:p w:rsidR="0095431E" w:rsidRPr="003E68DC" w:rsidRDefault="0095431E" w:rsidP="0095431E">
      <w:pPr>
        <w:pStyle w:val="a5"/>
        <w:jc w:val="both"/>
        <w:rPr>
          <w:sz w:val="28"/>
          <w:szCs w:val="28"/>
        </w:rPr>
      </w:pPr>
      <w:r w:rsidRPr="003E68DC">
        <w:rPr>
          <w:sz w:val="28"/>
          <w:szCs w:val="28"/>
        </w:rPr>
        <w:t xml:space="preserve">Номера страниц - арабскими цифрами, внизу страницы, выравнивание по центру, титульный лист включается в общую нумерацию, но на нем не указывается номер. </w:t>
      </w:r>
    </w:p>
    <w:p w:rsidR="0095431E" w:rsidRPr="003E68DC" w:rsidRDefault="0095431E" w:rsidP="0095431E">
      <w:pPr>
        <w:pStyle w:val="a5"/>
        <w:jc w:val="both"/>
        <w:rPr>
          <w:sz w:val="28"/>
          <w:szCs w:val="28"/>
        </w:rPr>
      </w:pPr>
      <w:r w:rsidRPr="003E68DC">
        <w:rPr>
          <w:sz w:val="28"/>
          <w:szCs w:val="28"/>
        </w:rPr>
        <w:t xml:space="preserve">Шрифт - </w:t>
      </w:r>
      <w:proofErr w:type="spellStart"/>
      <w:r w:rsidRPr="003E68DC">
        <w:rPr>
          <w:sz w:val="28"/>
          <w:szCs w:val="28"/>
        </w:rPr>
        <w:t>Times</w:t>
      </w:r>
      <w:proofErr w:type="spellEnd"/>
      <w:r w:rsidRPr="003E68DC">
        <w:rPr>
          <w:sz w:val="28"/>
          <w:szCs w:val="28"/>
        </w:rPr>
        <w:t xml:space="preserve"> </w:t>
      </w:r>
      <w:proofErr w:type="spellStart"/>
      <w:r w:rsidRPr="003E68DC">
        <w:rPr>
          <w:sz w:val="28"/>
          <w:szCs w:val="28"/>
        </w:rPr>
        <w:t>New</w:t>
      </w:r>
      <w:proofErr w:type="spellEnd"/>
      <w:r w:rsidRPr="003E68DC">
        <w:rPr>
          <w:sz w:val="28"/>
          <w:szCs w:val="28"/>
        </w:rPr>
        <w:t xml:space="preserve"> </w:t>
      </w:r>
      <w:proofErr w:type="spellStart"/>
      <w:r w:rsidRPr="003E68DC">
        <w:rPr>
          <w:sz w:val="28"/>
          <w:szCs w:val="28"/>
        </w:rPr>
        <w:t>Roman</w:t>
      </w:r>
      <w:proofErr w:type="spellEnd"/>
      <w:r w:rsidRPr="003E68DC">
        <w:rPr>
          <w:sz w:val="28"/>
          <w:szCs w:val="28"/>
        </w:rPr>
        <w:t xml:space="preserve">. </w:t>
      </w:r>
    </w:p>
    <w:p w:rsidR="0095431E" w:rsidRPr="003E68DC" w:rsidRDefault="0095431E" w:rsidP="0095431E">
      <w:pPr>
        <w:pStyle w:val="a5"/>
        <w:jc w:val="both"/>
        <w:rPr>
          <w:sz w:val="28"/>
          <w:szCs w:val="28"/>
        </w:rPr>
      </w:pPr>
      <w:r w:rsidRPr="003E68DC">
        <w:rPr>
          <w:sz w:val="28"/>
          <w:szCs w:val="28"/>
        </w:rPr>
        <w:t xml:space="preserve">Высота шрифта - 12 (14) пунктов; </w:t>
      </w:r>
    </w:p>
    <w:p w:rsidR="0095431E" w:rsidRPr="003E68DC" w:rsidRDefault="0095431E" w:rsidP="0095431E">
      <w:pPr>
        <w:pStyle w:val="a5"/>
        <w:jc w:val="both"/>
        <w:rPr>
          <w:sz w:val="28"/>
          <w:szCs w:val="28"/>
        </w:rPr>
      </w:pPr>
      <w:r w:rsidRPr="003E68DC">
        <w:rPr>
          <w:sz w:val="28"/>
          <w:szCs w:val="28"/>
        </w:rPr>
        <w:t xml:space="preserve">Красная строка. </w:t>
      </w:r>
    </w:p>
    <w:p w:rsidR="0095431E" w:rsidRPr="003E68DC" w:rsidRDefault="0095431E" w:rsidP="0095431E">
      <w:pPr>
        <w:pStyle w:val="a5"/>
        <w:jc w:val="both"/>
        <w:rPr>
          <w:sz w:val="28"/>
          <w:szCs w:val="28"/>
        </w:rPr>
      </w:pPr>
      <w:r w:rsidRPr="003E68DC">
        <w:rPr>
          <w:sz w:val="28"/>
          <w:szCs w:val="28"/>
        </w:rPr>
        <w:t xml:space="preserve">Междустрочный интервал - одинарный. </w:t>
      </w:r>
    </w:p>
    <w:p w:rsidR="0095431E" w:rsidRPr="003E68DC" w:rsidRDefault="0095431E" w:rsidP="0095431E">
      <w:pPr>
        <w:pStyle w:val="a5"/>
        <w:jc w:val="both"/>
        <w:rPr>
          <w:sz w:val="28"/>
          <w:szCs w:val="28"/>
        </w:rPr>
      </w:pPr>
      <w:r w:rsidRPr="003E68DC">
        <w:rPr>
          <w:sz w:val="28"/>
          <w:szCs w:val="28"/>
        </w:rPr>
        <w:t xml:space="preserve">Выравнивание текста - по ширине. </w:t>
      </w:r>
    </w:p>
    <w:p w:rsidR="0095431E" w:rsidRPr="003E68DC" w:rsidRDefault="0095431E" w:rsidP="0095431E">
      <w:pPr>
        <w:pStyle w:val="a5"/>
        <w:jc w:val="both"/>
        <w:rPr>
          <w:sz w:val="28"/>
          <w:szCs w:val="28"/>
        </w:rPr>
      </w:pPr>
      <w:r w:rsidRPr="003E68DC">
        <w:rPr>
          <w:sz w:val="28"/>
          <w:szCs w:val="28"/>
        </w:rPr>
        <w:t xml:space="preserve">Исключить переносы в словах. </w:t>
      </w:r>
    </w:p>
    <w:p w:rsidR="0095431E" w:rsidRPr="003E68DC" w:rsidRDefault="0095431E" w:rsidP="0095431E">
      <w:pPr>
        <w:pStyle w:val="a5"/>
        <w:ind w:firstLine="708"/>
        <w:jc w:val="both"/>
        <w:rPr>
          <w:sz w:val="28"/>
          <w:szCs w:val="28"/>
        </w:rPr>
      </w:pPr>
      <w:r w:rsidRPr="003E68DC">
        <w:rPr>
          <w:sz w:val="28"/>
          <w:szCs w:val="28"/>
        </w:rPr>
        <w:t>Текст разделяется на разделы и подразделы. Им присваиваются порядковые номера, обозначаемые арабскими цифрами. Наименования разделов в тексте оформляют в виде заголовков. Заголовок раздела набирается заглавными буквами, шрифт 12, выделяется полужирным, размещается по центру. Основной текст отделяется от заголовка пустой строкой. Заголовки подразделов начинаются с абзаца. Точку в конце заголовков не ставят. Подчеркивать заголовки не следует. Каждый раздел рекомендуется начинать с нового листа.</w:t>
      </w:r>
    </w:p>
    <w:p w:rsidR="0095431E" w:rsidRPr="003E68DC" w:rsidRDefault="0095431E" w:rsidP="0095431E">
      <w:pPr>
        <w:pStyle w:val="a5"/>
        <w:ind w:firstLine="708"/>
        <w:jc w:val="both"/>
        <w:rPr>
          <w:sz w:val="28"/>
          <w:szCs w:val="28"/>
        </w:rPr>
      </w:pPr>
      <w:r w:rsidRPr="003E68DC">
        <w:rPr>
          <w:sz w:val="28"/>
          <w:szCs w:val="28"/>
        </w:rPr>
        <w:t>В содержании последовательно перечисляются заголовки разделов, подразделов с указанием номеров листов, на которых начинается материал.</w:t>
      </w:r>
    </w:p>
    <w:p w:rsidR="0095431E" w:rsidRPr="003E68DC" w:rsidRDefault="0095431E" w:rsidP="0095431E">
      <w:pPr>
        <w:pStyle w:val="a5"/>
        <w:ind w:firstLine="708"/>
        <w:jc w:val="both"/>
        <w:rPr>
          <w:sz w:val="28"/>
          <w:szCs w:val="28"/>
        </w:rPr>
      </w:pPr>
      <w:r w:rsidRPr="003E68DC">
        <w:rPr>
          <w:sz w:val="28"/>
          <w:szCs w:val="28"/>
        </w:rPr>
        <w:t>Иллюстрации обозначаются словом «Рисунок» и нумеруется в пределах раздела. Номер иллюстрации должен состоять из номера раздела и порядкового номера иллюстрации, разделенных точкой.</w:t>
      </w:r>
    </w:p>
    <w:p w:rsidR="0095431E" w:rsidRPr="003E68DC" w:rsidRDefault="0095431E" w:rsidP="0095431E">
      <w:pPr>
        <w:pStyle w:val="a5"/>
        <w:ind w:firstLine="708"/>
        <w:jc w:val="both"/>
        <w:rPr>
          <w:sz w:val="28"/>
          <w:szCs w:val="28"/>
        </w:rPr>
      </w:pPr>
      <w:r w:rsidRPr="003E68DC">
        <w:rPr>
          <w:sz w:val="28"/>
          <w:szCs w:val="28"/>
        </w:rPr>
        <w:t xml:space="preserve">Приложения располагают в самом конце работы в порядке их упоминания в тексте. Каждое приложение начинается с новой страницы. С права страницы пишут слово «Приложение» и его обозначают арабской цифрой, </w:t>
      </w:r>
      <w:proofErr w:type="gramStart"/>
      <w:r w:rsidRPr="003E68DC">
        <w:rPr>
          <w:sz w:val="28"/>
          <w:szCs w:val="28"/>
        </w:rPr>
        <w:t>например</w:t>
      </w:r>
      <w:proofErr w:type="gramEnd"/>
      <w:r w:rsidRPr="003E68DC">
        <w:rPr>
          <w:sz w:val="28"/>
          <w:szCs w:val="28"/>
        </w:rPr>
        <w:t xml:space="preserve"> «Приложение 1».</w:t>
      </w:r>
    </w:p>
    <w:p w:rsidR="0095431E" w:rsidRPr="003E68DC" w:rsidRDefault="0095431E" w:rsidP="0095431E">
      <w:pPr>
        <w:pStyle w:val="a5"/>
        <w:ind w:firstLine="708"/>
        <w:jc w:val="both"/>
        <w:rPr>
          <w:sz w:val="28"/>
          <w:szCs w:val="28"/>
        </w:rPr>
      </w:pPr>
      <w:r w:rsidRPr="003E68DC">
        <w:rPr>
          <w:sz w:val="28"/>
          <w:szCs w:val="28"/>
        </w:rPr>
        <w:t xml:space="preserve">Общий объем методической разработки должен составлять не менее 24 листов компьютерного текста. Если методическая разработка представляет </w:t>
      </w:r>
      <w:r w:rsidRPr="003E68DC">
        <w:rPr>
          <w:sz w:val="28"/>
          <w:szCs w:val="28"/>
        </w:rPr>
        <w:lastRenderedPageBreak/>
        <w:t>собой разработку одного урока, то не менее 10 листов.</w:t>
      </w:r>
    </w:p>
    <w:p w:rsidR="0095431E" w:rsidRPr="003E68DC" w:rsidRDefault="0095431E" w:rsidP="0095431E">
      <w:pPr>
        <w:pStyle w:val="a5"/>
        <w:jc w:val="both"/>
        <w:rPr>
          <w:sz w:val="28"/>
          <w:szCs w:val="28"/>
        </w:rPr>
      </w:pPr>
      <w:r w:rsidRPr="003E68DC">
        <w:rPr>
          <w:sz w:val="28"/>
          <w:szCs w:val="28"/>
        </w:rPr>
        <w:t>Объем основного содержания - не менее половины всей рукописи.</w:t>
      </w:r>
    </w:p>
    <w:p w:rsidR="0095431E" w:rsidRPr="003E68DC" w:rsidRDefault="0095431E" w:rsidP="0095431E">
      <w:pPr>
        <w:pStyle w:val="a5"/>
        <w:jc w:val="both"/>
        <w:rPr>
          <w:sz w:val="28"/>
          <w:szCs w:val="28"/>
        </w:rPr>
      </w:pPr>
      <w:r w:rsidRPr="003E68DC">
        <w:rPr>
          <w:sz w:val="28"/>
          <w:szCs w:val="28"/>
        </w:rPr>
        <w:t>Объем приложений не лимитируется, но они должны соответствовать тексту (ссылки на них в тексте обязательны).</w:t>
      </w:r>
    </w:p>
    <w:p w:rsidR="0095431E" w:rsidRPr="003E68DC" w:rsidRDefault="0095431E" w:rsidP="0095431E">
      <w:pPr>
        <w:pStyle w:val="a5"/>
        <w:jc w:val="both"/>
        <w:rPr>
          <w:sz w:val="28"/>
          <w:szCs w:val="28"/>
        </w:rPr>
      </w:pPr>
      <w:r w:rsidRPr="003E68DC">
        <w:rPr>
          <w:sz w:val="28"/>
          <w:szCs w:val="28"/>
        </w:rPr>
        <w:t>Ссылки на использованную литературу в тексте следует давать в квадратных скобках.</w:t>
      </w:r>
    </w:p>
    <w:p w:rsidR="0095431E" w:rsidRPr="003E68DC" w:rsidRDefault="0095431E" w:rsidP="00643275">
      <w:pPr>
        <w:pStyle w:val="a5"/>
        <w:ind w:firstLine="708"/>
        <w:jc w:val="both"/>
        <w:rPr>
          <w:sz w:val="28"/>
          <w:szCs w:val="28"/>
        </w:rPr>
      </w:pPr>
      <w:r w:rsidRPr="003E68DC">
        <w:rPr>
          <w:sz w:val="28"/>
          <w:szCs w:val="28"/>
        </w:rPr>
        <w:t>Список использованных источников должен содержать 10-15 названий. Если разработка носит только практический характер, не требующий теоретических ссылок, то список использованных источников можно опустить.</w:t>
      </w:r>
    </w:p>
    <w:p w:rsidR="0095431E" w:rsidRPr="003E68DC" w:rsidRDefault="0095431E" w:rsidP="00643275">
      <w:pPr>
        <w:pStyle w:val="a5"/>
        <w:ind w:firstLine="708"/>
        <w:jc w:val="both"/>
        <w:rPr>
          <w:sz w:val="28"/>
          <w:szCs w:val="28"/>
        </w:rPr>
      </w:pPr>
      <w:r w:rsidRPr="003E68DC">
        <w:rPr>
          <w:sz w:val="28"/>
          <w:szCs w:val="28"/>
        </w:rPr>
        <w:t>Количество и объем разделов не лимитируется.</w:t>
      </w:r>
    </w:p>
    <w:p w:rsidR="00A53987" w:rsidRDefault="00A53987" w:rsidP="00A53987">
      <w:pPr>
        <w:pStyle w:val="a5"/>
        <w:jc w:val="both"/>
        <w:rPr>
          <w:sz w:val="28"/>
          <w:szCs w:val="28"/>
        </w:rPr>
      </w:pPr>
    </w:p>
    <w:p w:rsidR="00C224C2" w:rsidRDefault="00C224C2">
      <w:pPr>
        <w:rPr>
          <w:rFonts w:ascii="Times New Roman" w:eastAsia="Times New Roman" w:hAnsi="Times New Roman" w:cs="Times New Roman"/>
          <w:kern w:val="1"/>
          <w:sz w:val="28"/>
          <w:szCs w:val="28"/>
        </w:rPr>
      </w:pPr>
      <w:r>
        <w:rPr>
          <w:sz w:val="28"/>
          <w:szCs w:val="28"/>
        </w:rPr>
        <w:br w:type="page"/>
      </w:r>
    </w:p>
    <w:p w:rsidR="00C224C2" w:rsidRPr="00C224C2" w:rsidRDefault="00C224C2" w:rsidP="00C224C2">
      <w:pPr>
        <w:pStyle w:val="a5"/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Заключение</w:t>
      </w:r>
    </w:p>
    <w:p w:rsidR="00DF280A" w:rsidRPr="00DF280A" w:rsidRDefault="00DF280A" w:rsidP="00DF280A">
      <w:pPr>
        <w:pStyle w:val="a5"/>
        <w:ind w:firstLine="708"/>
        <w:jc w:val="both"/>
        <w:rPr>
          <w:sz w:val="28"/>
          <w:szCs w:val="28"/>
        </w:rPr>
      </w:pPr>
      <w:r w:rsidRPr="00DF280A">
        <w:rPr>
          <w:sz w:val="28"/>
          <w:szCs w:val="28"/>
        </w:rPr>
        <w:t>Состояние и перспективы ра</w:t>
      </w:r>
      <w:r>
        <w:rPr>
          <w:sz w:val="28"/>
          <w:szCs w:val="28"/>
        </w:rPr>
        <w:t>звития образовательного учрежде</w:t>
      </w:r>
      <w:r w:rsidRPr="00DF280A">
        <w:rPr>
          <w:sz w:val="28"/>
          <w:szCs w:val="28"/>
        </w:rPr>
        <w:t>ния в огромной мере зависят от педагогов - от их научной и методической квалификации, творчества и спо</w:t>
      </w:r>
      <w:r>
        <w:rPr>
          <w:sz w:val="28"/>
          <w:szCs w:val="28"/>
        </w:rPr>
        <w:t>собности практически решать про</w:t>
      </w:r>
      <w:r w:rsidRPr="00DF280A">
        <w:rPr>
          <w:sz w:val="28"/>
          <w:szCs w:val="28"/>
        </w:rPr>
        <w:t>блемы обучения и воспитания обучающихся.</w:t>
      </w:r>
    </w:p>
    <w:p w:rsidR="00DF280A" w:rsidRDefault="00DF280A" w:rsidP="00DF280A">
      <w:pPr>
        <w:pStyle w:val="a5"/>
        <w:jc w:val="both"/>
        <w:rPr>
          <w:sz w:val="28"/>
          <w:szCs w:val="28"/>
        </w:rPr>
      </w:pPr>
      <w:r w:rsidRPr="00DF280A">
        <w:rPr>
          <w:sz w:val="28"/>
          <w:szCs w:val="28"/>
        </w:rPr>
        <w:t xml:space="preserve">    В этих условиях методической службе необходимо создать условия для самореализации педагогов. Методическая служба в первую очередь реагирует на запросы и вопросы педагогов. Поэтому методической службой разрабатываются методические рекомендации по востре</w:t>
      </w:r>
      <w:r w:rsidR="00C224C2">
        <w:rPr>
          <w:sz w:val="28"/>
          <w:szCs w:val="28"/>
        </w:rPr>
        <w:t>бованным темам.</w:t>
      </w:r>
    </w:p>
    <w:p w:rsidR="00F27646" w:rsidRPr="00A53987" w:rsidRDefault="00F27646" w:rsidP="00F27646">
      <w:pPr>
        <w:pStyle w:val="a5"/>
        <w:jc w:val="both"/>
        <w:rPr>
          <w:sz w:val="28"/>
          <w:szCs w:val="28"/>
        </w:rPr>
      </w:pPr>
      <w:r w:rsidRPr="00C224C2">
        <w:rPr>
          <w:sz w:val="28"/>
          <w:szCs w:val="28"/>
        </w:rPr>
        <w:t xml:space="preserve">       Задачей методического пособия является оказание практической помощи педагогам и методистам ДОД в приобретении и освоении передовых знаний как теоретического, так и практического характера.</w:t>
      </w:r>
    </w:p>
    <w:p w:rsidR="00F27646" w:rsidRDefault="00F27646" w:rsidP="00C224C2">
      <w:pPr>
        <w:pStyle w:val="a5"/>
        <w:ind w:firstLine="708"/>
        <w:jc w:val="both"/>
        <w:rPr>
          <w:sz w:val="28"/>
          <w:szCs w:val="28"/>
        </w:rPr>
      </w:pPr>
      <w:r w:rsidRPr="00C224C2">
        <w:rPr>
          <w:sz w:val="28"/>
          <w:szCs w:val="28"/>
        </w:rPr>
        <w:t>Авторами методических пособий являются, как правило, опытные педагоги и методисты, способные систематизировать практический материал собственной работы и работы коллег по профессии, учесть и использовать в обосновании предлагаемых методик теоретические разработки современной педагогики дополнительного образования детей.</w:t>
      </w:r>
      <w:r>
        <w:rPr>
          <w:sz w:val="28"/>
          <w:szCs w:val="28"/>
        </w:rPr>
        <w:t xml:space="preserve"> </w:t>
      </w:r>
      <w:r w:rsidR="00C224C2" w:rsidRPr="00C224C2">
        <w:rPr>
          <w:sz w:val="28"/>
          <w:szCs w:val="28"/>
        </w:rPr>
        <w:t xml:space="preserve">Любая работа, проделанная </w:t>
      </w:r>
      <w:r>
        <w:rPr>
          <w:sz w:val="28"/>
          <w:szCs w:val="28"/>
        </w:rPr>
        <w:t>педагогом</w:t>
      </w:r>
      <w:r w:rsidR="00C224C2" w:rsidRPr="00C224C2">
        <w:rPr>
          <w:sz w:val="28"/>
          <w:szCs w:val="28"/>
        </w:rPr>
        <w:t>, приобретает реальное значение только тогда, когда с ее результатами получают возможность ознакомиться другие люди (</w:t>
      </w:r>
      <w:r>
        <w:rPr>
          <w:sz w:val="28"/>
          <w:szCs w:val="28"/>
        </w:rPr>
        <w:t>педагоги, студенты, родители, методисты</w:t>
      </w:r>
      <w:r w:rsidR="00C224C2" w:rsidRPr="00C224C2">
        <w:rPr>
          <w:sz w:val="28"/>
          <w:szCs w:val="28"/>
        </w:rPr>
        <w:t>). Поэтому важным этапом деятельности является ее оформление.</w:t>
      </w:r>
    </w:p>
    <w:p w:rsidR="00F27646" w:rsidRDefault="00F27646">
      <w:pPr>
        <w:rPr>
          <w:rFonts w:ascii="Times New Roman" w:eastAsia="Times New Roman" w:hAnsi="Times New Roman" w:cs="Times New Roman"/>
          <w:kern w:val="1"/>
          <w:sz w:val="28"/>
          <w:szCs w:val="28"/>
        </w:rPr>
      </w:pPr>
      <w:r>
        <w:rPr>
          <w:sz w:val="28"/>
          <w:szCs w:val="28"/>
        </w:rPr>
        <w:br w:type="page"/>
      </w:r>
    </w:p>
    <w:p w:rsidR="00C224C2" w:rsidRDefault="00F27646" w:rsidP="00F27646">
      <w:pPr>
        <w:pStyle w:val="a5"/>
        <w:spacing w:after="240"/>
        <w:jc w:val="center"/>
        <w:rPr>
          <w:b/>
          <w:sz w:val="28"/>
          <w:szCs w:val="28"/>
        </w:rPr>
      </w:pPr>
      <w:r w:rsidRPr="00F27646">
        <w:rPr>
          <w:b/>
          <w:sz w:val="28"/>
          <w:szCs w:val="28"/>
        </w:rPr>
        <w:lastRenderedPageBreak/>
        <w:t>Список литературы</w:t>
      </w:r>
    </w:p>
    <w:p w:rsidR="00F27646" w:rsidRDefault="00F27646" w:rsidP="00085086">
      <w:pPr>
        <w:pStyle w:val="a5"/>
        <w:numPr>
          <w:ilvl w:val="0"/>
          <w:numId w:val="13"/>
        </w:numPr>
        <w:spacing w:line="276" w:lineRule="auto"/>
        <w:ind w:left="284" w:hanging="284"/>
        <w:jc w:val="both"/>
        <w:rPr>
          <w:sz w:val="28"/>
          <w:szCs w:val="28"/>
        </w:rPr>
      </w:pPr>
      <w:proofErr w:type="spellStart"/>
      <w:r w:rsidRPr="00F27646">
        <w:rPr>
          <w:sz w:val="28"/>
          <w:szCs w:val="28"/>
        </w:rPr>
        <w:t>Кульневич</w:t>
      </w:r>
      <w:proofErr w:type="spellEnd"/>
      <w:r w:rsidRPr="00F27646">
        <w:rPr>
          <w:sz w:val="28"/>
          <w:szCs w:val="28"/>
        </w:rPr>
        <w:t xml:space="preserve"> С.В. Иванченко </w:t>
      </w:r>
      <w:r w:rsidR="00085086">
        <w:rPr>
          <w:sz w:val="28"/>
          <w:szCs w:val="28"/>
        </w:rPr>
        <w:t>В.Н. Дополнительное образование</w:t>
      </w:r>
      <w:r w:rsidR="00B73EBC">
        <w:rPr>
          <w:sz w:val="28"/>
          <w:szCs w:val="28"/>
        </w:rPr>
        <w:t xml:space="preserve"> методическая</w:t>
      </w:r>
      <w:r w:rsidRPr="00F27646">
        <w:rPr>
          <w:sz w:val="28"/>
          <w:szCs w:val="28"/>
        </w:rPr>
        <w:t xml:space="preserve"> служба. Практическое пособие для руководителей ОУДОД, методистов, педагогов – организаторов, специалистов по дополнительному образованию, педагогов дополнительного образования; издательство «Учитель», 2005г.</w:t>
      </w:r>
      <w:r>
        <w:rPr>
          <w:sz w:val="28"/>
          <w:szCs w:val="28"/>
        </w:rPr>
        <w:t xml:space="preserve"> </w:t>
      </w:r>
    </w:p>
    <w:p w:rsidR="00F27646" w:rsidRDefault="00F27646" w:rsidP="00085086">
      <w:pPr>
        <w:pStyle w:val="a5"/>
        <w:numPr>
          <w:ilvl w:val="0"/>
          <w:numId w:val="13"/>
        </w:numPr>
        <w:spacing w:line="276" w:lineRule="auto"/>
        <w:ind w:left="284" w:hanging="284"/>
        <w:jc w:val="both"/>
        <w:rPr>
          <w:sz w:val="28"/>
          <w:szCs w:val="28"/>
        </w:rPr>
      </w:pPr>
      <w:proofErr w:type="spellStart"/>
      <w:r w:rsidRPr="00F27646">
        <w:rPr>
          <w:sz w:val="28"/>
          <w:szCs w:val="28"/>
        </w:rPr>
        <w:t>Буйлова</w:t>
      </w:r>
      <w:proofErr w:type="spellEnd"/>
      <w:r w:rsidRPr="00F27646">
        <w:rPr>
          <w:sz w:val="28"/>
          <w:szCs w:val="28"/>
        </w:rPr>
        <w:t xml:space="preserve"> Л.Н., Кочнева С.В. Организация методической службы учреждений доп</w:t>
      </w:r>
      <w:r w:rsidR="00B73EBC">
        <w:rPr>
          <w:sz w:val="28"/>
          <w:szCs w:val="28"/>
        </w:rPr>
        <w:t>олнительного образования детей;</w:t>
      </w:r>
      <w:r w:rsidRPr="00F27646">
        <w:rPr>
          <w:sz w:val="28"/>
          <w:szCs w:val="28"/>
        </w:rPr>
        <w:t xml:space="preserve"> издательство «Гуманитарный издательский центр ВЛАДОС», 2001г.</w:t>
      </w:r>
    </w:p>
    <w:p w:rsidR="00000000" w:rsidRPr="00B73EBC" w:rsidRDefault="00B73EBC" w:rsidP="00B73EBC">
      <w:pPr>
        <w:pStyle w:val="a5"/>
        <w:numPr>
          <w:ilvl w:val="0"/>
          <w:numId w:val="13"/>
        </w:numPr>
        <w:spacing w:line="276" w:lineRule="auto"/>
        <w:ind w:left="284" w:hanging="284"/>
        <w:rPr>
          <w:sz w:val="28"/>
          <w:szCs w:val="28"/>
        </w:rPr>
      </w:pPr>
      <w:r w:rsidRPr="00B73EBC">
        <w:rPr>
          <w:sz w:val="28"/>
          <w:szCs w:val="28"/>
        </w:rPr>
        <w:t xml:space="preserve">«Как стать автором педагогической разработки?» А. С. Сиденко, В. А. </w:t>
      </w:r>
      <w:proofErr w:type="spellStart"/>
      <w:r w:rsidRPr="00B73EBC">
        <w:rPr>
          <w:sz w:val="28"/>
          <w:szCs w:val="28"/>
        </w:rPr>
        <w:t>Чернушевич</w:t>
      </w:r>
      <w:proofErr w:type="spellEnd"/>
      <w:r w:rsidRPr="00B73EBC">
        <w:rPr>
          <w:sz w:val="28"/>
          <w:szCs w:val="28"/>
        </w:rPr>
        <w:t>. ИПК и ПРНО, Москва.</w:t>
      </w:r>
    </w:p>
    <w:p w:rsidR="00000000" w:rsidRPr="00B73EBC" w:rsidRDefault="00B73EBC" w:rsidP="00B73EBC">
      <w:pPr>
        <w:pStyle w:val="a5"/>
        <w:numPr>
          <w:ilvl w:val="0"/>
          <w:numId w:val="13"/>
        </w:numPr>
        <w:spacing w:line="276" w:lineRule="auto"/>
        <w:ind w:left="284" w:hanging="284"/>
        <w:rPr>
          <w:sz w:val="28"/>
          <w:szCs w:val="28"/>
        </w:rPr>
      </w:pPr>
      <w:r w:rsidRPr="00B73EBC">
        <w:rPr>
          <w:sz w:val="28"/>
          <w:szCs w:val="28"/>
        </w:rPr>
        <w:t xml:space="preserve">«Презентация профессионального мастерства как средство повышения квалификации учителя»: Под редакцией </w:t>
      </w:r>
      <w:proofErr w:type="spellStart"/>
      <w:r w:rsidRPr="00B73EBC">
        <w:rPr>
          <w:sz w:val="28"/>
          <w:szCs w:val="28"/>
        </w:rPr>
        <w:t>Гирба</w:t>
      </w:r>
      <w:proofErr w:type="spellEnd"/>
      <w:r w:rsidRPr="00B73EBC">
        <w:rPr>
          <w:sz w:val="28"/>
          <w:szCs w:val="28"/>
        </w:rPr>
        <w:t xml:space="preserve"> Е. Ю. Учебно-методическое пособие. </w:t>
      </w:r>
    </w:p>
    <w:p w:rsidR="00000000" w:rsidRPr="00B73EBC" w:rsidRDefault="00B73EBC" w:rsidP="00B73EBC">
      <w:pPr>
        <w:pStyle w:val="a5"/>
        <w:numPr>
          <w:ilvl w:val="0"/>
          <w:numId w:val="13"/>
        </w:numPr>
        <w:spacing w:line="276" w:lineRule="auto"/>
        <w:ind w:left="284" w:hanging="284"/>
        <w:jc w:val="both"/>
        <w:rPr>
          <w:sz w:val="28"/>
          <w:szCs w:val="28"/>
        </w:rPr>
      </w:pPr>
      <w:hyperlink r:id="rId7" w:history="1">
        <w:r w:rsidRPr="00B73EBC">
          <w:rPr>
            <w:rStyle w:val="ad"/>
            <w:sz w:val="28"/>
            <w:szCs w:val="28"/>
          </w:rPr>
          <w:t>http://ru.wikiped</w:t>
        </w:r>
        <w:r w:rsidRPr="00B73EBC">
          <w:rPr>
            <w:rStyle w:val="ad"/>
            <w:sz w:val="28"/>
            <w:szCs w:val="28"/>
          </w:rPr>
          <w:t>ia.org/wiki/</w:t>
        </w:r>
      </w:hyperlink>
      <w:bookmarkStart w:id="0" w:name="_GoBack"/>
      <w:bookmarkEnd w:id="0"/>
    </w:p>
    <w:p w:rsidR="00F27646" w:rsidRDefault="00B73EBC" w:rsidP="00085086">
      <w:pPr>
        <w:pStyle w:val="a5"/>
        <w:numPr>
          <w:ilvl w:val="0"/>
          <w:numId w:val="13"/>
        </w:numPr>
        <w:spacing w:line="276" w:lineRule="auto"/>
        <w:ind w:left="284" w:hanging="284"/>
        <w:jc w:val="both"/>
        <w:rPr>
          <w:sz w:val="28"/>
          <w:szCs w:val="28"/>
        </w:rPr>
      </w:pPr>
      <w:hyperlink r:id="rId8" w:history="1">
        <w:r w:rsidR="00F27646" w:rsidRPr="003319B5">
          <w:rPr>
            <w:rStyle w:val="ad"/>
            <w:sz w:val="28"/>
            <w:szCs w:val="28"/>
          </w:rPr>
          <w:t>http://sneg266.do.am/Metodika/metodicheskaja_razrabotka.pdf</w:t>
        </w:r>
      </w:hyperlink>
    </w:p>
    <w:p w:rsidR="00F27646" w:rsidRPr="00F27646" w:rsidRDefault="00F27646" w:rsidP="00085086">
      <w:pPr>
        <w:pStyle w:val="a5"/>
        <w:ind w:left="284"/>
        <w:jc w:val="both"/>
        <w:rPr>
          <w:sz w:val="28"/>
          <w:szCs w:val="28"/>
        </w:rPr>
      </w:pPr>
    </w:p>
    <w:sectPr w:rsidR="00F27646" w:rsidRPr="00F27646" w:rsidSect="00712EB0">
      <w:footerReference w:type="default" r:id="rId9"/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3275" w:rsidRDefault="00643275" w:rsidP="00643275">
      <w:pPr>
        <w:spacing w:after="0" w:line="240" w:lineRule="auto"/>
      </w:pPr>
      <w:r>
        <w:separator/>
      </w:r>
    </w:p>
  </w:endnote>
  <w:endnote w:type="continuationSeparator" w:id="0">
    <w:p w:rsidR="00643275" w:rsidRDefault="00643275" w:rsidP="006432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00071801"/>
      <w:docPartObj>
        <w:docPartGallery w:val="Page Numbers (Bottom of Page)"/>
        <w:docPartUnique/>
      </w:docPartObj>
    </w:sdtPr>
    <w:sdtEndPr/>
    <w:sdtContent>
      <w:p w:rsidR="00643275" w:rsidRDefault="00643275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3EBC">
          <w:rPr>
            <w:noProof/>
          </w:rPr>
          <w:t>13</w:t>
        </w:r>
        <w:r>
          <w:fldChar w:fldCharType="end"/>
        </w:r>
      </w:p>
    </w:sdtContent>
  </w:sdt>
  <w:p w:rsidR="00643275" w:rsidRDefault="00643275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3275" w:rsidRDefault="00643275" w:rsidP="00643275">
      <w:pPr>
        <w:spacing w:after="0" w:line="240" w:lineRule="auto"/>
      </w:pPr>
      <w:r>
        <w:separator/>
      </w:r>
    </w:p>
  </w:footnote>
  <w:footnote w:type="continuationSeparator" w:id="0">
    <w:p w:rsidR="00643275" w:rsidRDefault="00643275" w:rsidP="006432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>
    <w:nsid w:val="07D9362B"/>
    <w:multiLevelType w:val="hybridMultilevel"/>
    <w:tmpl w:val="C11038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2EB76D3"/>
    <w:multiLevelType w:val="hybridMultilevel"/>
    <w:tmpl w:val="92BE2C44"/>
    <w:lvl w:ilvl="0" w:tplc="7568AAE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846439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EDE418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5CFC6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342EB2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02483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29226E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F02C9D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7ECE0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52E4C3B"/>
    <w:multiLevelType w:val="hybridMultilevel"/>
    <w:tmpl w:val="70DC3264"/>
    <w:lvl w:ilvl="0" w:tplc="9DCE73C2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9FA3368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6A22000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DCE3C0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7468874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0FED8DA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2CE622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3F48FEC4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73EA81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>
    <w:nsid w:val="24882339"/>
    <w:multiLevelType w:val="hybridMultilevel"/>
    <w:tmpl w:val="47D42052"/>
    <w:lvl w:ilvl="0" w:tplc="5FDE2A60">
      <w:start w:val="1"/>
      <w:numFmt w:val="decimal"/>
      <w:lvlText w:val="%1."/>
      <w:lvlJc w:val="left"/>
      <w:pPr>
        <w:ind w:left="105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1">
    <w:nsid w:val="2B2C01A2"/>
    <w:multiLevelType w:val="hybridMultilevel"/>
    <w:tmpl w:val="58345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2D624C"/>
    <w:multiLevelType w:val="singleLevel"/>
    <w:tmpl w:val="7D90593E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13">
    <w:nsid w:val="35C15E5A"/>
    <w:multiLevelType w:val="hybridMultilevel"/>
    <w:tmpl w:val="DEA0215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9FA3368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6A22000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DCE3C0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7468874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0FED8DA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2CE622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3F48FEC4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73EA81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  <w:num w:numId="2">
    <w:abstractNumId w:val="6"/>
  </w:num>
  <w:num w:numId="3">
    <w:abstractNumId w:val="9"/>
  </w:num>
  <w:num w:numId="4">
    <w:abstractNumId w:val="13"/>
  </w:num>
  <w:num w:numId="5">
    <w:abstractNumId w:val="12"/>
  </w:num>
  <w:num w:numId="6">
    <w:abstractNumId w:val="7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  <w:num w:numId="11">
    <w:abstractNumId w:val="5"/>
  </w:num>
  <w:num w:numId="12">
    <w:abstractNumId w:val="10"/>
  </w:num>
  <w:num w:numId="13">
    <w:abstractNumId w:val="11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1F6"/>
    <w:rsid w:val="000540AB"/>
    <w:rsid w:val="00085086"/>
    <w:rsid w:val="00213DD0"/>
    <w:rsid w:val="00451851"/>
    <w:rsid w:val="004701F6"/>
    <w:rsid w:val="004A4188"/>
    <w:rsid w:val="00643275"/>
    <w:rsid w:val="00712EB0"/>
    <w:rsid w:val="007748DD"/>
    <w:rsid w:val="008116BA"/>
    <w:rsid w:val="008E22D3"/>
    <w:rsid w:val="0095431E"/>
    <w:rsid w:val="00A04FEE"/>
    <w:rsid w:val="00A53987"/>
    <w:rsid w:val="00B32317"/>
    <w:rsid w:val="00B73EBC"/>
    <w:rsid w:val="00BD2420"/>
    <w:rsid w:val="00C224C2"/>
    <w:rsid w:val="00CE0930"/>
    <w:rsid w:val="00DF280A"/>
    <w:rsid w:val="00E6360C"/>
    <w:rsid w:val="00F27646"/>
    <w:rsid w:val="00FF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3ED85D-CB9F-4501-B60F-DF1DBE450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5431E"/>
    <w:pPr>
      <w:widowControl w:val="0"/>
      <w:suppressAutoHyphens/>
      <w:spacing w:after="120" w:line="240" w:lineRule="auto"/>
    </w:pPr>
    <w:rPr>
      <w:rFonts w:ascii="Times New Roman" w:eastAsia="DejaVu Sans" w:hAnsi="Times New Roman" w:cs="Times New Roman"/>
      <w:kern w:val="1"/>
      <w:sz w:val="24"/>
      <w:szCs w:val="24"/>
    </w:rPr>
  </w:style>
  <w:style w:type="character" w:customStyle="1" w:styleId="a4">
    <w:name w:val="Основной текст Знак"/>
    <w:basedOn w:val="a0"/>
    <w:link w:val="a3"/>
    <w:rsid w:val="0095431E"/>
    <w:rPr>
      <w:rFonts w:ascii="Times New Roman" w:eastAsia="DejaVu Sans" w:hAnsi="Times New Roman" w:cs="Times New Roman"/>
      <w:kern w:val="1"/>
      <w:sz w:val="24"/>
      <w:szCs w:val="24"/>
    </w:rPr>
  </w:style>
  <w:style w:type="paragraph" w:customStyle="1" w:styleId="a5">
    <w:name w:val="Текст в заданном формате"/>
    <w:basedOn w:val="a"/>
    <w:rsid w:val="0095431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E636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6360C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6432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43275"/>
  </w:style>
  <w:style w:type="paragraph" w:styleId="aa">
    <w:name w:val="footer"/>
    <w:basedOn w:val="a"/>
    <w:link w:val="ab"/>
    <w:uiPriority w:val="99"/>
    <w:unhideWhenUsed/>
    <w:rsid w:val="006432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43275"/>
  </w:style>
  <w:style w:type="paragraph" w:styleId="ac">
    <w:name w:val="List Paragraph"/>
    <w:basedOn w:val="a"/>
    <w:uiPriority w:val="34"/>
    <w:qFormat/>
    <w:rsid w:val="00712EB0"/>
    <w:pPr>
      <w:ind w:left="720"/>
      <w:contextualSpacing/>
    </w:pPr>
  </w:style>
  <w:style w:type="paragraph" w:styleId="2">
    <w:name w:val="Body Text 2"/>
    <w:basedOn w:val="a"/>
    <w:link w:val="20"/>
    <w:uiPriority w:val="99"/>
    <w:semiHidden/>
    <w:unhideWhenUsed/>
    <w:rsid w:val="00F2764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F27646"/>
  </w:style>
  <w:style w:type="character" w:styleId="ad">
    <w:name w:val="Hyperlink"/>
    <w:basedOn w:val="a0"/>
    <w:uiPriority w:val="99"/>
    <w:unhideWhenUsed/>
    <w:rsid w:val="00F2764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763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89838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8267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7435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267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1126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73663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534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7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84460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1670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6049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2980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561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neg266.do.am/Metodika/metodicheskaja_razrabotka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u.wikipedia.org/wiki/&#1069;&#1089;&#1089;&#1077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13</Pages>
  <Words>2855</Words>
  <Characters>16278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2015-01-27T08:22:00Z</cp:lastPrinted>
  <dcterms:created xsi:type="dcterms:W3CDTF">2015-01-26T19:04:00Z</dcterms:created>
  <dcterms:modified xsi:type="dcterms:W3CDTF">2015-02-17T19:34:00Z</dcterms:modified>
</cp:coreProperties>
</file>